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ABE0" w14:textId="77777777" w:rsidR="00AB2605" w:rsidRPr="006249DD" w:rsidRDefault="00AB2605" w:rsidP="0087421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  <w:bookmarkStart w:id="0" w:name="_Hlk11171277"/>
    </w:p>
    <w:tbl>
      <w:tblPr>
        <w:tblW w:w="3544" w:type="dxa"/>
        <w:tblInd w:w="11482" w:type="dxa"/>
        <w:tblLook w:val="01E0" w:firstRow="1" w:lastRow="1" w:firstColumn="1" w:lastColumn="1" w:noHBand="0" w:noVBand="0"/>
      </w:tblPr>
      <w:tblGrid>
        <w:gridCol w:w="3544"/>
      </w:tblGrid>
      <w:tr w:rsidR="00E0197B" w:rsidRPr="00A47DA4" w14:paraId="06F8CDD0" w14:textId="77777777" w:rsidTr="00E0197B">
        <w:tc>
          <w:tcPr>
            <w:tcW w:w="3544" w:type="dxa"/>
          </w:tcPr>
          <w:p w14:paraId="46B77463" w14:textId="004EE58D" w:rsidR="00E0197B" w:rsidRPr="00E0197B" w:rsidRDefault="00E0197B" w:rsidP="00043F6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E0197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Dezinfekcinių priemonių pirkimo konkurso dokumentų</w:t>
            </w:r>
          </w:p>
        </w:tc>
      </w:tr>
      <w:tr w:rsidR="00E0197B" w:rsidRPr="00136891" w14:paraId="1A42D85E" w14:textId="77777777" w:rsidTr="00E0197B">
        <w:tc>
          <w:tcPr>
            <w:tcW w:w="3544" w:type="dxa"/>
          </w:tcPr>
          <w:p w14:paraId="11FC61DB" w14:textId="547F0F1B" w:rsidR="00E0197B" w:rsidRPr="00E0197B" w:rsidRDefault="00E0197B" w:rsidP="00043F6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E0197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1 priedas</w:t>
            </w:r>
          </w:p>
        </w:tc>
      </w:tr>
    </w:tbl>
    <w:p w14:paraId="5560DFB2" w14:textId="77777777" w:rsidR="00E0197B" w:rsidRDefault="00E0197B" w:rsidP="00E0197B">
      <w:pPr>
        <w:spacing w:after="0"/>
        <w:rPr>
          <w:rFonts w:ascii="Times New Roman" w:eastAsia="Times New Roman" w:hAnsi="Times New Roman" w:cs="Times New Roman"/>
          <w:b/>
          <w:sz w:val="28"/>
          <w:szCs w:val="20"/>
          <w:lang w:val="lt-LT"/>
        </w:rPr>
      </w:pPr>
    </w:p>
    <w:p w14:paraId="6FE847B5" w14:textId="6730C776" w:rsidR="00946004" w:rsidRPr="006249DD" w:rsidRDefault="00946004" w:rsidP="0087421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lt-LT"/>
        </w:rPr>
      </w:pPr>
      <w:r w:rsidRPr="006249DD">
        <w:rPr>
          <w:rFonts w:ascii="Times New Roman" w:eastAsia="Times New Roman" w:hAnsi="Times New Roman" w:cs="Times New Roman"/>
          <w:b/>
          <w:sz w:val="28"/>
          <w:szCs w:val="20"/>
          <w:lang w:val="lt-LT"/>
        </w:rPr>
        <w:t>TECHNINĖ SPECIFIKACIJA</w:t>
      </w:r>
    </w:p>
    <w:p w14:paraId="44910100" w14:textId="77777777" w:rsidR="001D238D" w:rsidRPr="006249DD" w:rsidRDefault="001D238D" w:rsidP="001D238D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716"/>
        <w:gridCol w:w="6"/>
        <w:gridCol w:w="1158"/>
        <w:gridCol w:w="1419"/>
        <w:gridCol w:w="5108"/>
        <w:gridCol w:w="1134"/>
        <w:gridCol w:w="1134"/>
        <w:gridCol w:w="1417"/>
      </w:tblGrid>
      <w:tr w:rsidR="007E652A" w:rsidRPr="006249DD" w14:paraId="69916D30" w14:textId="77777777" w:rsidTr="002803C5">
        <w:trPr>
          <w:tblHeader/>
        </w:trPr>
        <w:tc>
          <w:tcPr>
            <w:tcW w:w="1212" w:type="dxa"/>
            <w:shd w:val="clear" w:color="auto" w:fill="76923C" w:themeFill="accent3" w:themeFillShade="BF"/>
          </w:tcPr>
          <w:bookmarkEnd w:id="0"/>
          <w:p w14:paraId="09E025C2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Pirkimo dalis</w:t>
            </w:r>
          </w:p>
        </w:tc>
        <w:tc>
          <w:tcPr>
            <w:tcW w:w="2716" w:type="dxa"/>
            <w:shd w:val="clear" w:color="auto" w:fill="76923C" w:themeFill="accent3" w:themeFillShade="BF"/>
          </w:tcPr>
          <w:p w14:paraId="77154543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Priemonės pavadinimas</w:t>
            </w:r>
          </w:p>
        </w:tc>
        <w:tc>
          <w:tcPr>
            <w:tcW w:w="1164" w:type="dxa"/>
            <w:gridSpan w:val="2"/>
            <w:shd w:val="clear" w:color="auto" w:fill="76923C" w:themeFill="accent3" w:themeFillShade="BF"/>
          </w:tcPr>
          <w:p w14:paraId="060F079D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Mato vienetas</w:t>
            </w:r>
          </w:p>
        </w:tc>
        <w:tc>
          <w:tcPr>
            <w:tcW w:w="1419" w:type="dxa"/>
            <w:shd w:val="clear" w:color="auto" w:fill="76923C" w:themeFill="accent3" w:themeFillShade="BF"/>
          </w:tcPr>
          <w:p w14:paraId="09A3D7A6" w14:textId="192145C2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Maksimalus</w:t>
            </w:r>
          </w:p>
          <w:p w14:paraId="6D94A4F6" w14:textId="2C7DF586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poreikis</w:t>
            </w:r>
          </w:p>
          <w:p w14:paraId="65341912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2 metams</w:t>
            </w:r>
          </w:p>
          <w:p w14:paraId="7A897144" w14:textId="77777777" w:rsidR="001658D6" w:rsidRPr="006328FF" w:rsidRDefault="001658D6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108" w:type="dxa"/>
            <w:shd w:val="clear" w:color="auto" w:fill="76923C" w:themeFill="accent3" w:themeFillShade="BF"/>
          </w:tcPr>
          <w:p w14:paraId="05CB404F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1134" w:type="dxa"/>
            <w:shd w:val="clear" w:color="auto" w:fill="76923C" w:themeFill="accent3" w:themeFillShade="BF"/>
          </w:tcPr>
          <w:p w14:paraId="4BBDAEEC" w14:textId="511234AA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Vieneto kaina Eur be PVM</w:t>
            </w:r>
          </w:p>
        </w:tc>
        <w:tc>
          <w:tcPr>
            <w:tcW w:w="1134" w:type="dxa"/>
            <w:shd w:val="clear" w:color="auto" w:fill="76923C" w:themeFill="accent3" w:themeFillShade="BF"/>
          </w:tcPr>
          <w:p w14:paraId="70048C66" w14:textId="7ACDFF0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Vieneto kaina Eur su PVM</w:t>
            </w:r>
          </w:p>
        </w:tc>
        <w:tc>
          <w:tcPr>
            <w:tcW w:w="1417" w:type="dxa"/>
            <w:shd w:val="clear" w:color="auto" w:fill="76923C" w:themeFill="accent3" w:themeFillShade="BF"/>
          </w:tcPr>
          <w:p w14:paraId="798B2182" w14:textId="77777777" w:rsidR="007E652A" w:rsidRPr="006328FF" w:rsidRDefault="007E652A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Kaina Eur su PVM</w:t>
            </w:r>
          </w:p>
        </w:tc>
      </w:tr>
      <w:tr w:rsidR="00716CA6" w:rsidRPr="006249DD" w14:paraId="13BA2EE5" w14:textId="77777777" w:rsidTr="002803C5">
        <w:trPr>
          <w:trHeight w:val="846"/>
        </w:trPr>
        <w:tc>
          <w:tcPr>
            <w:tcW w:w="15304" w:type="dxa"/>
            <w:gridSpan w:val="9"/>
            <w:shd w:val="clear" w:color="auto" w:fill="FFFF00"/>
          </w:tcPr>
          <w:p w14:paraId="50F2F552" w14:textId="2068863A" w:rsidR="00716CA6" w:rsidRPr="006328FF" w:rsidRDefault="00716CA6" w:rsidP="0087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1. PRIEMONĖS RANKŲ PLOVIMUI IR DEZINFEKCIJAI</w:t>
            </w:r>
          </w:p>
        </w:tc>
      </w:tr>
      <w:tr w:rsidR="00263631" w:rsidRPr="006249DD" w14:paraId="5854C63C" w14:textId="77777777" w:rsidTr="00780FE6">
        <w:tc>
          <w:tcPr>
            <w:tcW w:w="1212" w:type="dxa"/>
            <w:shd w:val="clear" w:color="auto" w:fill="C2D69B" w:themeFill="accent3" w:themeFillTint="99"/>
          </w:tcPr>
          <w:p w14:paraId="68A5D471" w14:textId="34CC8E92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CD3D74E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Losjonas rankų plovimui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25F7A687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28BC3EB2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1737324E" w14:textId="6961793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3B91A826" w14:textId="50533272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>Baktolin</w:t>
            </w:r>
            <w:proofErr w:type="spellEnd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pure, 0,5l, 1l, 5l</w:t>
            </w:r>
          </w:p>
          <w:p w14:paraId="75D3C5B6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5804F11E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4745D406" w14:textId="10FBC3E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CE3B70E" w14:textId="29ABDE0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500 ml pakuotė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26F27BDD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3F8696B7" w14:textId="09699BAF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18CBC96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0327C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Tinkantis higieniniam ir chirurginiam rankų plovimui.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327C8">
              <w:rPr>
                <w:rFonts w:ascii="Times New Roman" w:eastAsia="Times New Roman" w:hAnsi="Times New Roman" w:cs="Times New Roman"/>
                <w:highlight w:val="cyan"/>
                <w:lang w:val="lt-LT"/>
              </w:rPr>
              <w:t>Be muilų ir šarmų</w:t>
            </w:r>
            <w:r w:rsidRPr="000327C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be dažančių medžiagų, bekvapis,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327C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pH-4.5-5,5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0327C8">
              <w:rPr>
                <w:rFonts w:ascii="Times New Roman" w:eastAsia="Times New Roman" w:hAnsi="Times New Roman" w:cs="Times New Roman"/>
                <w:highlight w:val="red"/>
                <w:lang w:val="lt-LT"/>
              </w:rPr>
              <w:t>Sudėtyje turi drėkinančių medžiagų:</w:t>
            </w:r>
            <w:r w:rsidRPr="000327C8">
              <w:rPr>
                <w:rFonts w:ascii="Times New Roman" w:hAnsi="Times New Roman" w:cs="Times New Roman"/>
                <w:highlight w:val="red"/>
                <w:lang w:val="lt-LT"/>
              </w:rPr>
              <w:t xml:space="preserve"> </w:t>
            </w:r>
            <w:proofErr w:type="spellStart"/>
            <w:r w:rsidRPr="000327C8">
              <w:rPr>
                <w:rFonts w:ascii="Times New Roman" w:hAnsi="Times New Roman" w:cs="Times New Roman"/>
                <w:highlight w:val="red"/>
                <w:lang w:val="lt-LT"/>
              </w:rPr>
              <w:t>alantoino</w:t>
            </w:r>
            <w:proofErr w:type="spellEnd"/>
            <w:r w:rsidRPr="000327C8">
              <w:rPr>
                <w:rFonts w:ascii="Times New Roman" w:hAnsi="Times New Roman" w:cs="Times New Roman"/>
                <w:highlight w:val="red"/>
                <w:lang w:val="lt-LT"/>
              </w:rPr>
              <w:t xml:space="preserve">, </w:t>
            </w:r>
            <w:proofErr w:type="spellStart"/>
            <w:r w:rsidRPr="000327C8">
              <w:rPr>
                <w:rFonts w:ascii="Times New Roman" w:hAnsi="Times New Roman" w:cs="Times New Roman"/>
                <w:highlight w:val="red"/>
                <w:lang w:val="lt-LT"/>
              </w:rPr>
              <w:t>etilheksil</w:t>
            </w:r>
            <w:proofErr w:type="spellEnd"/>
            <w:r w:rsidRPr="000327C8">
              <w:rPr>
                <w:rFonts w:ascii="Times New Roman" w:hAnsi="Times New Roman" w:cs="Times New Roman"/>
                <w:highlight w:val="red"/>
                <w:lang w:val="lt-LT"/>
              </w:rPr>
              <w:t>-glicerino</w:t>
            </w:r>
            <w:r w:rsidRPr="006328FF">
              <w:rPr>
                <w:rFonts w:ascii="Times New Roman" w:hAnsi="Times New Roman" w:cs="Times New Roman"/>
                <w:lang w:val="lt-LT"/>
              </w:rPr>
              <w:t>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327C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Tinkantis jautriai odai.</w:t>
            </w:r>
          </w:p>
          <w:p w14:paraId="2950C49F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56C18A17" w14:textId="16A9631E" w:rsidR="00237986" w:rsidRPr="006328FF" w:rsidRDefault="00CE0889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1.10</w:t>
            </w:r>
          </w:p>
        </w:tc>
        <w:tc>
          <w:tcPr>
            <w:tcW w:w="1134" w:type="dxa"/>
          </w:tcPr>
          <w:p w14:paraId="3376E2D2" w14:textId="30FCF95F" w:rsidR="00237986" w:rsidRPr="006328FF" w:rsidRDefault="00C865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1.33</w:t>
            </w:r>
          </w:p>
        </w:tc>
        <w:tc>
          <w:tcPr>
            <w:tcW w:w="1417" w:type="dxa"/>
          </w:tcPr>
          <w:p w14:paraId="72E86203" w14:textId="4D1A7405" w:rsidR="00237986" w:rsidRPr="006328FF" w:rsidRDefault="00E82DE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1330</w:t>
            </w:r>
          </w:p>
        </w:tc>
      </w:tr>
      <w:tr w:rsidR="00237986" w:rsidRPr="006249DD" w14:paraId="5FEF4E85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32CC1E92" w14:textId="53ED9F88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BBD9856" w14:textId="543BF7E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Pompa 500 ml pakuotei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1389F828" w14:textId="74FDC679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2F01D300" w14:textId="6430CFA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740870E0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2DF4554" w14:textId="11060522" w:rsidR="00237986" w:rsidRPr="006328FF" w:rsidRDefault="00CE0889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0.50</w:t>
            </w:r>
          </w:p>
        </w:tc>
        <w:tc>
          <w:tcPr>
            <w:tcW w:w="1134" w:type="dxa"/>
          </w:tcPr>
          <w:p w14:paraId="4A73560C" w14:textId="24C3EE80" w:rsidR="00237986" w:rsidRPr="006328FF" w:rsidRDefault="00C865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0.61</w:t>
            </w:r>
          </w:p>
        </w:tc>
        <w:tc>
          <w:tcPr>
            <w:tcW w:w="1417" w:type="dxa"/>
          </w:tcPr>
          <w:p w14:paraId="45B8DC7C" w14:textId="22D84A8A" w:rsidR="00237986" w:rsidRPr="006328FF" w:rsidRDefault="00E82DE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305</w:t>
            </w:r>
          </w:p>
        </w:tc>
      </w:tr>
      <w:tr w:rsidR="00237986" w:rsidRPr="006249DD" w14:paraId="4174142C" w14:textId="77777777" w:rsidTr="002803C5">
        <w:trPr>
          <w:trHeight w:val="236"/>
        </w:trPr>
        <w:tc>
          <w:tcPr>
            <w:tcW w:w="1212" w:type="dxa"/>
            <w:shd w:val="clear" w:color="auto" w:fill="C2D69B" w:themeFill="accent3" w:themeFillTint="99"/>
          </w:tcPr>
          <w:p w14:paraId="544D01C3" w14:textId="5BAB73DD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1.1.3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294989E8" w14:textId="41721DA1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1000 ml pakuotė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053C4A9F" w14:textId="00F7537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5077838" w14:textId="3B2CE1A8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250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3A9C00F8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51A96B23" w14:textId="6CB6F865" w:rsidR="00237986" w:rsidRPr="006328FF" w:rsidRDefault="00CE0889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1.90</w:t>
            </w:r>
          </w:p>
        </w:tc>
        <w:tc>
          <w:tcPr>
            <w:tcW w:w="1134" w:type="dxa"/>
          </w:tcPr>
          <w:p w14:paraId="16755A17" w14:textId="0BCB1952" w:rsidR="00237986" w:rsidRPr="006328FF" w:rsidRDefault="00C865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2.30</w:t>
            </w:r>
          </w:p>
        </w:tc>
        <w:tc>
          <w:tcPr>
            <w:tcW w:w="1417" w:type="dxa"/>
          </w:tcPr>
          <w:p w14:paraId="2F0DDA15" w14:textId="0E1DE913" w:rsidR="00237986" w:rsidRPr="006328FF" w:rsidRDefault="00E82DE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575</w:t>
            </w:r>
          </w:p>
        </w:tc>
      </w:tr>
      <w:tr w:rsidR="00237986" w:rsidRPr="006249DD" w14:paraId="6B958EF1" w14:textId="77777777" w:rsidTr="002803C5">
        <w:trPr>
          <w:trHeight w:val="236"/>
        </w:trPr>
        <w:tc>
          <w:tcPr>
            <w:tcW w:w="1212" w:type="dxa"/>
            <w:shd w:val="clear" w:color="auto" w:fill="C2D69B" w:themeFill="accent3" w:themeFillTint="99"/>
          </w:tcPr>
          <w:p w14:paraId="244AB313" w14:textId="7177254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1.1.4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0C4B86E" w14:textId="388F77C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Pompa 1000 ml pakuotei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75E431F5" w14:textId="2B48FA0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4E5D6C01" w14:textId="39F41A25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710540B2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718FE0CD" w14:textId="5FA2C3D8" w:rsidR="00237986" w:rsidRPr="006328FF" w:rsidRDefault="00CE0889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0.55</w:t>
            </w:r>
          </w:p>
        </w:tc>
        <w:tc>
          <w:tcPr>
            <w:tcW w:w="1134" w:type="dxa"/>
          </w:tcPr>
          <w:p w14:paraId="37B0074B" w14:textId="408CC652" w:rsidR="00237986" w:rsidRPr="006328FF" w:rsidRDefault="00C865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0.67</w:t>
            </w:r>
          </w:p>
        </w:tc>
        <w:tc>
          <w:tcPr>
            <w:tcW w:w="1417" w:type="dxa"/>
          </w:tcPr>
          <w:p w14:paraId="77149498" w14:textId="454EC780" w:rsidR="00237986" w:rsidRPr="006328FF" w:rsidRDefault="00E82DE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134</w:t>
            </w:r>
          </w:p>
        </w:tc>
      </w:tr>
      <w:tr w:rsidR="00237986" w:rsidRPr="006249DD" w14:paraId="3644938A" w14:textId="77777777" w:rsidTr="002803C5">
        <w:trPr>
          <w:trHeight w:val="225"/>
        </w:trPr>
        <w:tc>
          <w:tcPr>
            <w:tcW w:w="1212" w:type="dxa"/>
            <w:shd w:val="clear" w:color="auto" w:fill="C2D69B" w:themeFill="accent3" w:themeFillTint="99"/>
          </w:tcPr>
          <w:p w14:paraId="48138BA7" w14:textId="7EE045A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1.1.5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0E16EA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 l pakuotė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35E75C6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9D911DB" w14:textId="1897CC7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478EF21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298A9A44" w14:textId="4AA5B7A5" w:rsidR="00237986" w:rsidRPr="006328FF" w:rsidRDefault="00CE0889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8.35</w:t>
            </w:r>
          </w:p>
        </w:tc>
        <w:tc>
          <w:tcPr>
            <w:tcW w:w="1134" w:type="dxa"/>
          </w:tcPr>
          <w:p w14:paraId="2D31A375" w14:textId="284A59B0" w:rsidR="00237986" w:rsidRPr="006328FF" w:rsidRDefault="00C865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10.10</w:t>
            </w:r>
          </w:p>
        </w:tc>
        <w:tc>
          <w:tcPr>
            <w:tcW w:w="1417" w:type="dxa"/>
          </w:tcPr>
          <w:p w14:paraId="64589B24" w14:textId="40EBF8FB" w:rsidR="00237986" w:rsidRPr="006328FF" w:rsidRDefault="00E82DE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6060</w:t>
            </w:r>
          </w:p>
        </w:tc>
      </w:tr>
      <w:tr w:rsidR="00237986" w:rsidRPr="006249DD" w14:paraId="3F991014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7FDCD857" w14:textId="21049A4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1.1.6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6647F2F" w14:textId="77777777" w:rsidR="00237986" w:rsidRPr="00291F82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291F82">
              <w:rPr>
                <w:rFonts w:ascii="Times New Roman" w:eastAsia="Times New Roman" w:hAnsi="Times New Roman" w:cs="Times New Roman"/>
                <w:lang w:val="lt-LT"/>
              </w:rPr>
              <w:t>Kranas 5 l pakuotei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870186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2F64D13B" w14:textId="0254FEC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49BB858C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320BDA00" w14:textId="77C3EEA7" w:rsidR="00237986" w:rsidRPr="006328FF" w:rsidRDefault="00B51E1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2,70</w:t>
            </w:r>
          </w:p>
        </w:tc>
        <w:tc>
          <w:tcPr>
            <w:tcW w:w="1134" w:type="dxa"/>
          </w:tcPr>
          <w:p w14:paraId="0B72FFEB" w14:textId="5FA0FFCA" w:rsidR="00237986" w:rsidRPr="006328FF" w:rsidRDefault="00B51E1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3,27</w:t>
            </w:r>
          </w:p>
        </w:tc>
        <w:tc>
          <w:tcPr>
            <w:tcW w:w="1417" w:type="dxa"/>
          </w:tcPr>
          <w:p w14:paraId="55D0A00E" w14:textId="6286CFB6" w:rsidR="00237986" w:rsidRPr="006328FF" w:rsidRDefault="00B51E1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65,40</w:t>
            </w:r>
          </w:p>
        </w:tc>
      </w:tr>
      <w:tr w:rsidR="00716CA6" w:rsidRPr="006249DD" w14:paraId="1044CAA1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609BB06E" w14:textId="77777777" w:rsidR="00716CA6" w:rsidRPr="006328FF" w:rsidRDefault="00716CA6" w:rsidP="003C4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Viso 1.1 kaina:</w:t>
            </w:r>
          </w:p>
          <w:p w14:paraId="1FCEA58A" w14:textId="28CD21F0" w:rsidR="002803C5" w:rsidRPr="006328FF" w:rsidRDefault="002803C5" w:rsidP="003C4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7" w:type="dxa"/>
          </w:tcPr>
          <w:p w14:paraId="55B15CDF" w14:textId="13B3AC46" w:rsidR="00716CA6" w:rsidRPr="006328FF" w:rsidRDefault="00291F82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8469,40</w:t>
            </w:r>
          </w:p>
        </w:tc>
      </w:tr>
      <w:tr w:rsidR="00263631" w:rsidRPr="006249DD" w14:paraId="608B7BBB" w14:textId="77777777" w:rsidTr="00805293">
        <w:tc>
          <w:tcPr>
            <w:tcW w:w="1212" w:type="dxa"/>
            <w:shd w:val="clear" w:color="auto" w:fill="C2D69B" w:themeFill="accent3" w:themeFillTint="99"/>
          </w:tcPr>
          <w:p w14:paraId="6E0AA4AE" w14:textId="3797DDAF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295CAA1D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Priemonė higieninei ir chirurginei rankų dezinfekcijai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2F6DA99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332D0509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05E0363A" w14:textId="29CB9F24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058CF849" w14:textId="1D098481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>Sterillium</w:t>
            </w:r>
            <w:proofErr w:type="spellEnd"/>
            <w:r w:rsidR="003E2EAA">
              <w:rPr>
                <w:rFonts w:ascii="Times New Roman" w:eastAsia="Times New Roman" w:hAnsi="Times New Roman" w:cs="Times New Roman"/>
                <w:b/>
                <w:lang w:val="lt-LT"/>
              </w:rPr>
              <w:t>, 0,5l, 1l, 5l</w:t>
            </w:r>
          </w:p>
          <w:p w14:paraId="0E7CB07E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4911F48C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6216AA58" w14:textId="3B2A708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A91E403" w14:textId="7968DE14" w:rsidR="00237986" w:rsidRPr="006328FF" w:rsidRDefault="00237986" w:rsidP="00237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500 ml pakuotė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9E50C1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30E0017" w14:textId="626ACDB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800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5A79F3B2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4C45D8">
              <w:rPr>
                <w:rFonts w:ascii="Times New Roman" w:eastAsia="Times New Roman" w:hAnsi="Times New Roman" w:cs="Times New Roman"/>
                <w:b/>
                <w:highlight w:val="yellow"/>
                <w:lang w:val="lt-LT"/>
              </w:rPr>
              <w:t>Biocidas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Veikliosios medžiagos: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propanolis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ne mažiau 70 %.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</w:p>
          <w:p w14:paraId="1B262024" w14:textId="360291F2" w:rsidR="00237986" w:rsidRPr="006328FF" w:rsidRDefault="00237986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Sudėtyje neturi būti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triklozano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,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chlorheksidino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,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butandiolio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etanolio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Higieninė rankų dezinfekcija- 30 sekundžių (pateikti tyrimų išvadas dėl atitikimo EN1500). Chirurginė rankų dezinfekcija</w:t>
            </w:r>
            <w:r w:rsidR="00C124E5"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- 90 sekundžių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(</w:t>
            </w:r>
            <w:r w:rsidRPr="00E23CA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pateikti tyrimų išvadas dėl atitikimo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E23CA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EN12791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). 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Turi veikti bakterijas, įsk</w:t>
            </w:r>
            <w:r w:rsidR="00C124E5"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aitant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MRSA (EN13727),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mikobakterijas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(EN14348), grybelius (EN13624), virusus EN14476 (HAV, HBV, ŽIV, </w:t>
            </w:r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lastRenderedPageBreak/>
              <w:t xml:space="preserve">HCV, Polio, Rota, Adeno,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Vaccina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,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Herpes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</w:t>
            </w:r>
            <w:proofErr w:type="spellStart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simplex</w:t>
            </w:r>
            <w:proofErr w:type="spellEnd"/>
            <w:r w:rsidRPr="004C45D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).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E23CA4">
              <w:rPr>
                <w:rFonts w:ascii="Times New Roman" w:hAnsi="Times New Roman" w:cs="Times New Roman"/>
                <w:highlight w:val="yellow"/>
                <w:lang w:val="lt-LT"/>
              </w:rPr>
              <w:t>Pateikti atitiktį nurodytiems standartams.</w:t>
            </w:r>
          </w:p>
        </w:tc>
        <w:tc>
          <w:tcPr>
            <w:tcW w:w="1134" w:type="dxa"/>
          </w:tcPr>
          <w:p w14:paraId="65895681" w14:textId="56B1178C" w:rsidR="00237986" w:rsidRPr="006328FF" w:rsidRDefault="002378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>2.25</w:t>
            </w:r>
          </w:p>
        </w:tc>
        <w:tc>
          <w:tcPr>
            <w:tcW w:w="1134" w:type="dxa"/>
          </w:tcPr>
          <w:p w14:paraId="76BA126B" w14:textId="53F825F5" w:rsidR="00237986" w:rsidRPr="006328FF" w:rsidRDefault="009C2F3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2.72</w:t>
            </w:r>
          </w:p>
        </w:tc>
        <w:tc>
          <w:tcPr>
            <w:tcW w:w="1417" w:type="dxa"/>
          </w:tcPr>
          <w:p w14:paraId="5B619159" w14:textId="00E8C7D4" w:rsidR="00237986" w:rsidRPr="006328FF" w:rsidRDefault="0029227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2176</w:t>
            </w:r>
          </w:p>
        </w:tc>
      </w:tr>
      <w:tr w:rsidR="00237986" w:rsidRPr="006249DD" w14:paraId="3ED0996E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4F92FCF5" w14:textId="17B5403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4FF2862" w14:textId="28A2677D" w:rsidR="00237986" w:rsidRPr="006328FF" w:rsidRDefault="00237986" w:rsidP="00237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Pompa 500 ml pakuotei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BBD0839" w14:textId="50102A7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DF15DA0" w14:textId="1243202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400</w:t>
            </w:r>
          </w:p>
        </w:tc>
        <w:tc>
          <w:tcPr>
            <w:tcW w:w="5108" w:type="dxa"/>
            <w:vMerge/>
            <w:shd w:val="clear" w:color="auto" w:fill="auto"/>
          </w:tcPr>
          <w:p w14:paraId="2FA1CB0C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6CF75204" w14:textId="1FB56ED2" w:rsidR="00237986" w:rsidRPr="006328FF" w:rsidRDefault="002378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0.50</w:t>
            </w:r>
          </w:p>
        </w:tc>
        <w:tc>
          <w:tcPr>
            <w:tcW w:w="1134" w:type="dxa"/>
          </w:tcPr>
          <w:p w14:paraId="6712484E" w14:textId="0BBD7289" w:rsidR="00237986" w:rsidRPr="006328FF" w:rsidRDefault="009C2F3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0.61</w:t>
            </w:r>
          </w:p>
        </w:tc>
        <w:tc>
          <w:tcPr>
            <w:tcW w:w="1417" w:type="dxa"/>
          </w:tcPr>
          <w:p w14:paraId="436CC50F" w14:textId="16E99A16" w:rsidR="00237986" w:rsidRPr="006328FF" w:rsidRDefault="0029227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244</w:t>
            </w:r>
          </w:p>
        </w:tc>
      </w:tr>
      <w:tr w:rsidR="00237986" w:rsidRPr="006249DD" w14:paraId="2ED73B66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569F1FAB" w14:textId="27D324B6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1.2.3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4F5813FB" w14:textId="78C842F6" w:rsidR="00237986" w:rsidRPr="006328FF" w:rsidRDefault="00237986" w:rsidP="0023798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 ml pakuotė su pompa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01037302" w14:textId="10D9F7EE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C5FB9A3" w14:textId="72ABC55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300</w:t>
            </w:r>
          </w:p>
        </w:tc>
        <w:tc>
          <w:tcPr>
            <w:tcW w:w="5108" w:type="dxa"/>
            <w:vMerge/>
            <w:shd w:val="clear" w:color="auto" w:fill="auto"/>
          </w:tcPr>
          <w:p w14:paraId="7F619EF8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4D3BD7F" w14:textId="465291FB" w:rsidR="00237986" w:rsidRPr="006328FF" w:rsidRDefault="002378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3.95</w:t>
            </w:r>
          </w:p>
        </w:tc>
        <w:tc>
          <w:tcPr>
            <w:tcW w:w="1134" w:type="dxa"/>
          </w:tcPr>
          <w:p w14:paraId="645196F1" w14:textId="2CACA4BA" w:rsidR="00237986" w:rsidRPr="006328FF" w:rsidRDefault="009C2F3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4.78</w:t>
            </w:r>
          </w:p>
        </w:tc>
        <w:tc>
          <w:tcPr>
            <w:tcW w:w="1417" w:type="dxa"/>
          </w:tcPr>
          <w:p w14:paraId="2918934A" w14:textId="15BDE45E" w:rsidR="00237986" w:rsidRPr="006328FF" w:rsidRDefault="0029227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1434</w:t>
            </w:r>
          </w:p>
        </w:tc>
      </w:tr>
      <w:tr w:rsidR="00237986" w:rsidRPr="006249DD" w14:paraId="6FD5154C" w14:textId="77777777" w:rsidTr="002803C5">
        <w:tc>
          <w:tcPr>
            <w:tcW w:w="1212" w:type="dxa"/>
            <w:vMerge w:val="restart"/>
            <w:shd w:val="clear" w:color="auto" w:fill="C2D69B" w:themeFill="accent3" w:themeFillTint="99"/>
          </w:tcPr>
          <w:p w14:paraId="3220E22B" w14:textId="4DA0E3D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1.2.4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32914D09" w14:textId="73817388" w:rsidR="00237986" w:rsidRPr="006328FF" w:rsidRDefault="00237986" w:rsidP="0023798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Pompa 1000 ml pakuotei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0B451BB4" w14:textId="15093111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75447C2A" w14:textId="173745C1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200</w:t>
            </w:r>
          </w:p>
        </w:tc>
        <w:tc>
          <w:tcPr>
            <w:tcW w:w="5108" w:type="dxa"/>
            <w:vMerge/>
            <w:shd w:val="clear" w:color="auto" w:fill="auto"/>
          </w:tcPr>
          <w:p w14:paraId="5F5C44CD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71C85BE3" w14:textId="34EAB5AB" w:rsidR="00237986" w:rsidRPr="006328FF" w:rsidRDefault="002378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0.55</w:t>
            </w:r>
          </w:p>
        </w:tc>
        <w:tc>
          <w:tcPr>
            <w:tcW w:w="1134" w:type="dxa"/>
          </w:tcPr>
          <w:p w14:paraId="2E7A177D" w14:textId="3FD9CD9E" w:rsidR="00237986" w:rsidRPr="006328FF" w:rsidRDefault="009C2F3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0.67</w:t>
            </w:r>
          </w:p>
        </w:tc>
        <w:tc>
          <w:tcPr>
            <w:tcW w:w="1417" w:type="dxa"/>
          </w:tcPr>
          <w:p w14:paraId="1CE3F25A" w14:textId="7E8D5E0B" w:rsidR="00237986" w:rsidRPr="006328FF" w:rsidRDefault="0029227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134</w:t>
            </w:r>
          </w:p>
        </w:tc>
      </w:tr>
      <w:tr w:rsidR="00237986" w:rsidRPr="006249DD" w14:paraId="3786D60B" w14:textId="77777777" w:rsidTr="002803C5">
        <w:tc>
          <w:tcPr>
            <w:tcW w:w="1212" w:type="dxa"/>
            <w:vMerge/>
            <w:shd w:val="clear" w:color="auto" w:fill="C2D69B" w:themeFill="accent3" w:themeFillTint="99"/>
          </w:tcPr>
          <w:p w14:paraId="120E96C4" w14:textId="7137254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54BAA775" w14:textId="33C394FB" w:rsidR="00237986" w:rsidRPr="006328FF" w:rsidRDefault="00237986" w:rsidP="00237986">
            <w:pPr>
              <w:pStyle w:val="ListParagraph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17B70D92" w14:textId="306BD47D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64905A40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vMerge/>
            <w:shd w:val="clear" w:color="auto" w:fill="auto"/>
          </w:tcPr>
          <w:p w14:paraId="10E33CA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4B6F2A1F" w14:textId="4FD8380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4E0721A6" w14:textId="4A19661C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7" w:type="dxa"/>
          </w:tcPr>
          <w:p w14:paraId="02A2B85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40AC377D" w14:textId="77777777" w:rsidTr="002803C5">
        <w:trPr>
          <w:trHeight w:val="221"/>
        </w:trPr>
        <w:tc>
          <w:tcPr>
            <w:tcW w:w="1212" w:type="dxa"/>
            <w:shd w:val="clear" w:color="auto" w:fill="C2D69B" w:themeFill="accent3" w:themeFillTint="99"/>
          </w:tcPr>
          <w:p w14:paraId="4ACE482D" w14:textId="31198BBC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1.2.5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6B3D191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 l pakuotė</w:t>
            </w:r>
          </w:p>
          <w:p w14:paraId="1B7BA51C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7179D931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A8E2B94" w14:textId="565CB78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300</w:t>
            </w:r>
          </w:p>
        </w:tc>
        <w:tc>
          <w:tcPr>
            <w:tcW w:w="5108" w:type="dxa"/>
            <w:vMerge/>
            <w:shd w:val="clear" w:color="auto" w:fill="auto"/>
          </w:tcPr>
          <w:p w14:paraId="6B2AB37D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2AA41EB9" w14:textId="2DD24528" w:rsidR="00237986" w:rsidRPr="006328FF" w:rsidRDefault="002378A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18.50</w:t>
            </w:r>
          </w:p>
        </w:tc>
        <w:tc>
          <w:tcPr>
            <w:tcW w:w="1134" w:type="dxa"/>
          </w:tcPr>
          <w:p w14:paraId="6345F0EA" w14:textId="39D33461" w:rsidR="00237986" w:rsidRPr="006328FF" w:rsidRDefault="009C2F3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22.39</w:t>
            </w:r>
          </w:p>
        </w:tc>
        <w:tc>
          <w:tcPr>
            <w:tcW w:w="1417" w:type="dxa"/>
          </w:tcPr>
          <w:p w14:paraId="0D383740" w14:textId="3E311624" w:rsidR="00237986" w:rsidRPr="006328FF" w:rsidRDefault="0029227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6717</w:t>
            </w:r>
          </w:p>
        </w:tc>
      </w:tr>
      <w:tr w:rsidR="00237986" w:rsidRPr="006249DD" w14:paraId="299FE58A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29D99AD1" w14:textId="290C951E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1.2.6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C1506B0" w14:textId="2E757C1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4C1798">
              <w:rPr>
                <w:rFonts w:ascii="Times New Roman" w:eastAsia="Times New Roman" w:hAnsi="Times New Roman" w:cs="Times New Roman"/>
                <w:lang w:val="lt-LT"/>
              </w:rPr>
              <w:t xml:space="preserve">Kranas 5 l pakuotei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DAE61B4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55E73970" w14:textId="2F75D7E8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</w:t>
            </w:r>
          </w:p>
        </w:tc>
        <w:tc>
          <w:tcPr>
            <w:tcW w:w="5108" w:type="dxa"/>
            <w:vMerge/>
            <w:shd w:val="clear" w:color="auto" w:fill="auto"/>
          </w:tcPr>
          <w:p w14:paraId="2293720E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474B77D" w14:textId="7A5E4114" w:rsidR="00237986" w:rsidRPr="006328FF" w:rsidRDefault="004C179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2,70</w:t>
            </w:r>
          </w:p>
        </w:tc>
        <w:tc>
          <w:tcPr>
            <w:tcW w:w="1134" w:type="dxa"/>
          </w:tcPr>
          <w:p w14:paraId="313A5E2A" w14:textId="546AAA85" w:rsidR="00237986" w:rsidRPr="006328FF" w:rsidRDefault="004C179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3,27</w:t>
            </w:r>
          </w:p>
        </w:tc>
        <w:tc>
          <w:tcPr>
            <w:tcW w:w="1417" w:type="dxa"/>
          </w:tcPr>
          <w:p w14:paraId="273B5105" w14:textId="785B6632" w:rsidR="00237986" w:rsidRPr="006328FF" w:rsidRDefault="004C179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32,70</w:t>
            </w:r>
          </w:p>
        </w:tc>
      </w:tr>
      <w:tr w:rsidR="00716CA6" w:rsidRPr="006249DD" w14:paraId="7804DA91" w14:textId="77777777" w:rsidTr="002803C5">
        <w:trPr>
          <w:trHeight w:val="255"/>
        </w:trPr>
        <w:tc>
          <w:tcPr>
            <w:tcW w:w="13887" w:type="dxa"/>
            <w:gridSpan w:val="8"/>
            <w:shd w:val="clear" w:color="auto" w:fill="C2D69B" w:themeFill="accent3" w:themeFillTint="99"/>
          </w:tcPr>
          <w:p w14:paraId="72B4AC25" w14:textId="42903801" w:rsidR="00716CA6" w:rsidRPr="006328FF" w:rsidRDefault="00716CA6" w:rsidP="003C4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Viso 1.2 kaina:</w:t>
            </w:r>
          </w:p>
        </w:tc>
        <w:tc>
          <w:tcPr>
            <w:tcW w:w="1417" w:type="dxa"/>
          </w:tcPr>
          <w:p w14:paraId="576069F1" w14:textId="77777777" w:rsidR="00716CA6" w:rsidRPr="006328FF" w:rsidRDefault="00716CA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183D0566" w14:textId="59C53D44" w:rsidR="002803C5" w:rsidRPr="006328FF" w:rsidRDefault="004C179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10737,70</w:t>
            </w:r>
          </w:p>
        </w:tc>
      </w:tr>
      <w:tr w:rsidR="00263631" w:rsidRPr="006249DD" w14:paraId="5061BA3A" w14:textId="77777777" w:rsidTr="005266A6">
        <w:trPr>
          <w:trHeight w:val="255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7635A5DD" w14:textId="42F2FE9F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1.3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0328FB1C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Alkūniniai sieniniai dozatoriai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56362355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75F65CA1" w14:textId="7622244C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4431B606" w14:textId="2F0A6579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4220D1BB" w14:textId="2D25DC7B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Eurodispenser</w:t>
            </w:r>
            <w:proofErr w:type="spellEnd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Safety</w:t>
            </w:r>
            <w:proofErr w:type="spellEnd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plus</w:t>
            </w:r>
            <w:proofErr w:type="spellEnd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, </w:t>
            </w:r>
            <w:r w:rsidR="00CB2979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su pompa 981603, </w:t>
            </w:r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1l</w:t>
            </w:r>
          </w:p>
          <w:p w14:paraId="38E55103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5B4ACCF5" w14:textId="77777777" w:rsidTr="002803C5">
        <w:trPr>
          <w:trHeight w:val="255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6DAA82F3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416EA814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4D32CE3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311E3B12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212E61A7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Dozavimas alkūnine svirtimi ne trumpesne nei 20 cm. Dozavimo pompa su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antirefliukso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sistema, apsaugančia nuo skysčio grįžimo į talpą. Lengvai dezinfekuojami. Dozavimo pompa dozuoja 1,5-3ml skysčio. </w:t>
            </w:r>
          </w:p>
          <w:p w14:paraId="0DA94C29" w14:textId="32DB6FE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Tinkantys 1 litro muilo ir antiseptiko talpoms. </w:t>
            </w:r>
          </w:p>
          <w:p w14:paraId="6FCCFDA0" w14:textId="6F4D906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262AC608" w14:textId="612D4B52" w:rsidR="00237986" w:rsidRPr="006328FF" w:rsidRDefault="005F227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9.90</w:t>
            </w:r>
          </w:p>
        </w:tc>
        <w:tc>
          <w:tcPr>
            <w:tcW w:w="1134" w:type="dxa"/>
          </w:tcPr>
          <w:p w14:paraId="51FBF1C1" w14:textId="0CD33258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11.98</w:t>
            </w:r>
          </w:p>
        </w:tc>
        <w:tc>
          <w:tcPr>
            <w:tcW w:w="1417" w:type="dxa"/>
          </w:tcPr>
          <w:p w14:paraId="49765294" w14:textId="1C147C03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1198</w:t>
            </w:r>
            <w:r w:rsidR="00DA7ADD">
              <w:rPr>
                <w:rFonts w:ascii="Times New Roman" w:eastAsia="Times New Roman" w:hAnsi="Times New Roman" w:cs="Times New Roman"/>
                <w:b/>
                <w:lang w:val="lt-LT"/>
              </w:rPr>
              <w:t>,00</w:t>
            </w:r>
          </w:p>
        </w:tc>
      </w:tr>
      <w:tr w:rsidR="00263631" w:rsidRPr="006249DD" w14:paraId="585B9963" w14:textId="77777777" w:rsidTr="00165CA1">
        <w:trPr>
          <w:trHeight w:val="465"/>
        </w:trPr>
        <w:tc>
          <w:tcPr>
            <w:tcW w:w="1212" w:type="dxa"/>
            <w:shd w:val="clear" w:color="auto" w:fill="C2D69B" w:themeFill="accent3" w:themeFillTint="99"/>
          </w:tcPr>
          <w:p w14:paraId="5032309D" w14:textId="5A2157C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1.4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07FE64E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Nealkūniniai sieniniai dozatoriai </w:t>
            </w:r>
          </w:p>
          <w:p w14:paraId="35B30E10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12F397B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7BBCE9F7" w14:textId="21232A63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5A3EE692" w14:textId="7C9BFC16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3A2043A2" w14:textId="5E61A111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Modelis –</w:t>
            </w:r>
            <w:r w:rsidR="00EB7B1D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Sieninis laikiklis, 0,5 ir 1l</w:t>
            </w:r>
          </w:p>
          <w:p w14:paraId="3F9F2BAE" w14:textId="5D877CC1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green"/>
                <w:lang w:val="lt-LT"/>
              </w:rPr>
            </w:pPr>
          </w:p>
        </w:tc>
      </w:tr>
      <w:tr w:rsidR="00237986" w:rsidRPr="006249DD" w14:paraId="1A09C339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4D184960" w14:textId="123FE4F1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1.4.1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7C3BC9F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500ml talpoms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B27E3F2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4609FFD" w14:textId="55C52A2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424C8C41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Skirti  0,5l , 1,0 l muilo ir antiseptiko talpoms.  Pagaminti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is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tvirto plastiko. </w:t>
            </w:r>
          </w:p>
          <w:p w14:paraId="39E6AE76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3E05614" w14:textId="4911EF29" w:rsidR="00237986" w:rsidRPr="006328FF" w:rsidRDefault="005F227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3.50</w:t>
            </w:r>
          </w:p>
          <w:p w14:paraId="281641CA" w14:textId="00E24792" w:rsidR="0019024E" w:rsidRPr="006328FF" w:rsidRDefault="0019024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145A338D" w14:textId="195C8525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4.24</w:t>
            </w:r>
          </w:p>
        </w:tc>
        <w:tc>
          <w:tcPr>
            <w:tcW w:w="1417" w:type="dxa"/>
          </w:tcPr>
          <w:p w14:paraId="637852B5" w14:textId="6FBB3D67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424</w:t>
            </w:r>
          </w:p>
        </w:tc>
      </w:tr>
      <w:tr w:rsidR="00237986" w:rsidRPr="006249DD" w14:paraId="6F44F763" w14:textId="77777777" w:rsidTr="002803C5">
        <w:tc>
          <w:tcPr>
            <w:tcW w:w="1212" w:type="dxa"/>
            <w:shd w:val="clear" w:color="auto" w:fill="C2D69B" w:themeFill="accent3" w:themeFillTint="99"/>
          </w:tcPr>
          <w:p w14:paraId="0393108B" w14:textId="75064BB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1.4.2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BEE45C4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1000ml talpoms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EF73C8E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vnt. 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2DDAF0F3" w14:textId="05CEE93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435A5A31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1857ECCA" w14:textId="51724614" w:rsidR="00237986" w:rsidRPr="006328FF" w:rsidRDefault="005F227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3.70</w:t>
            </w:r>
          </w:p>
          <w:p w14:paraId="43FE28D7" w14:textId="5052ECEC" w:rsidR="0019024E" w:rsidRPr="006328FF" w:rsidRDefault="0019024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2CCAC043" w14:textId="40A71B3B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4.48</w:t>
            </w:r>
          </w:p>
        </w:tc>
        <w:tc>
          <w:tcPr>
            <w:tcW w:w="1417" w:type="dxa"/>
          </w:tcPr>
          <w:p w14:paraId="793E8A1A" w14:textId="2A971E6D" w:rsidR="00237986" w:rsidRPr="006328FF" w:rsidRDefault="00DF0FC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89.60</w:t>
            </w:r>
          </w:p>
        </w:tc>
      </w:tr>
      <w:tr w:rsidR="00716CA6" w:rsidRPr="006249DD" w14:paraId="67CA3945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620548DE" w14:textId="11EEECEB" w:rsidR="00716CA6" w:rsidRPr="006328FF" w:rsidRDefault="00716CA6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Viso 1.4 kaina:</w:t>
            </w:r>
          </w:p>
        </w:tc>
        <w:tc>
          <w:tcPr>
            <w:tcW w:w="1417" w:type="dxa"/>
          </w:tcPr>
          <w:p w14:paraId="26AEB3CD" w14:textId="77777777" w:rsidR="00716CA6" w:rsidRPr="006328FF" w:rsidRDefault="00716CA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7FC94788" w14:textId="4B469267" w:rsidR="002803C5" w:rsidRPr="00016A84" w:rsidRDefault="00016A84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016A84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513.60</w:t>
            </w:r>
          </w:p>
        </w:tc>
      </w:tr>
      <w:tr w:rsidR="00DF58CF" w:rsidRPr="006249DD" w14:paraId="09A41B8F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2E870B65" w14:textId="67EF891E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 Pirkimo dalies kaina:</w:t>
            </w:r>
          </w:p>
        </w:tc>
        <w:tc>
          <w:tcPr>
            <w:tcW w:w="1417" w:type="dxa"/>
          </w:tcPr>
          <w:p w14:paraId="47D35C3C" w14:textId="175C0855" w:rsidR="00DF58CF" w:rsidRPr="006328FF" w:rsidRDefault="00907892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20918,70</w:t>
            </w:r>
          </w:p>
          <w:p w14:paraId="0DCCECC6" w14:textId="658AEE36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7A2C5ADF" w14:textId="77777777" w:rsidTr="002803C5">
        <w:tc>
          <w:tcPr>
            <w:tcW w:w="3928" w:type="dxa"/>
            <w:gridSpan w:val="2"/>
            <w:shd w:val="clear" w:color="auto" w:fill="C2D69B" w:themeFill="accent3" w:themeFillTint="99"/>
          </w:tcPr>
          <w:p w14:paraId="4BD797F1" w14:textId="42C2DF4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 Pirkimo dalies kaina žodžiais:</w:t>
            </w:r>
          </w:p>
        </w:tc>
        <w:tc>
          <w:tcPr>
            <w:tcW w:w="11376" w:type="dxa"/>
            <w:gridSpan w:val="7"/>
          </w:tcPr>
          <w:p w14:paraId="2329158C" w14:textId="6BC901A9" w:rsidR="00B75737" w:rsidRPr="006328FF" w:rsidRDefault="006E4620" w:rsidP="006E4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Dvidešimt tūkstančių devyni šimtai aštuoniolika Eur 70cnt</w:t>
            </w:r>
          </w:p>
        </w:tc>
      </w:tr>
      <w:tr w:rsidR="00716CA6" w:rsidRPr="006249DD" w14:paraId="4BA67711" w14:textId="77777777" w:rsidTr="002803C5">
        <w:trPr>
          <w:trHeight w:val="345"/>
        </w:trPr>
        <w:tc>
          <w:tcPr>
            <w:tcW w:w="15304" w:type="dxa"/>
            <w:gridSpan w:val="9"/>
            <w:shd w:val="clear" w:color="auto" w:fill="FFFF00"/>
          </w:tcPr>
          <w:p w14:paraId="69A720E9" w14:textId="39399391" w:rsidR="00716CA6" w:rsidRPr="006328FF" w:rsidRDefault="00716CA6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2. PRIEMONĖ RANKŲ ODOS PRIEŽIŪRAI</w:t>
            </w:r>
          </w:p>
        </w:tc>
      </w:tr>
      <w:tr w:rsidR="00263631" w:rsidRPr="006249DD" w14:paraId="1E5A3B82" w14:textId="77777777" w:rsidTr="007E4C6D">
        <w:trPr>
          <w:trHeight w:val="50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4C329AA5" w14:textId="2AC734F0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2.1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4C63931E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Priemonė rankų odos priežiūrai</w:t>
            </w:r>
          </w:p>
          <w:p w14:paraId="230FC44F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Nuo 250 iki 500 ml pakuotė su pompa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2EEADF72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litras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038ADC9A" w14:textId="67ACA75B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180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2437B191" w14:textId="2A540386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Gamintojas –</w:t>
            </w:r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07A3DC6C" w14:textId="6542A956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Modelis –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Baktolan</w:t>
            </w:r>
            <w:proofErr w:type="spellEnd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balm</w:t>
            </w:r>
            <w:proofErr w:type="spellEnd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, 350ml</w:t>
            </w:r>
          </w:p>
          <w:p w14:paraId="71492696" w14:textId="77777777" w:rsidR="00263631" w:rsidRPr="006328FF" w:rsidRDefault="00263631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A145D" w:rsidRPr="006249DD" w14:paraId="42871FF3" w14:textId="77777777" w:rsidTr="00E4582E">
        <w:trPr>
          <w:trHeight w:val="50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1241C73A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0084B911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7EBC6F1A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1DFF45EA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7A82A434" w14:textId="77777777" w:rsidR="008A145D" w:rsidRPr="006328FF" w:rsidRDefault="008A145D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Vandens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emulsija riebaluose kasdieninei rankų priežiūra</w:t>
            </w:r>
            <w:r w:rsidRPr="006328FF">
              <w:rPr>
                <w:rFonts w:ascii="Times New Roman" w:hAnsi="Times New Roman" w:cs="Times New Roman"/>
                <w:lang w:val="lt-LT"/>
              </w:rPr>
              <w:t>i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, apsauganti odą nuo išsausėjimo, neutralus odai pH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Nekvepia arba turi silpną malonų kvapą.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Gerai įsigeria į odą, nepalieka riebių dėmių.</w:t>
            </w:r>
          </w:p>
          <w:p w14:paraId="6529DE9F" w14:textId="3975E298" w:rsidR="0019024E" w:rsidRPr="006328FF" w:rsidRDefault="0019024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124E77F2" w14:textId="77C8A657" w:rsidR="008A145D" w:rsidRPr="006328FF" w:rsidRDefault="00FE1B4C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8.52</w:t>
            </w:r>
          </w:p>
        </w:tc>
        <w:tc>
          <w:tcPr>
            <w:tcW w:w="1134" w:type="dxa"/>
          </w:tcPr>
          <w:p w14:paraId="675C2DE4" w14:textId="4F80A4EC" w:rsidR="008A145D" w:rsidRPr="006328FF" w:rsidRDefault="00FE1B4C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10.31</w:t>
            </w:r>
          </w:p>
        </w:tc>
        <w:tc>
          <w:tcPr>
            <w:tcW w:w="1417" w:type="dxa"/>
          </w:tcPr>
          <w:p w14:paraId="56597FC2" w14:textId="5478AFD4" w:rsidR="008A145D" w:rsidRPr="006328FF" w:rsidRDefault="00FE1B4C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1855.80</w:t>
            </w:r>
          </w:p>
        </w:tc>
      </w:tr>
      <w:tr w:rsidR="00DF58CF" w:rsidRPr="006249DD" w14:paraId="19F5939E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123C30FE" w14:textId="18B9EAF7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2 Pirkimo dalies kaina:</w:t>
            </w:r>
          </w:p>
        </w:tc>
        <w:tc>
          <w:tcPr>
            <w:tcW w:w="1417" w:type="dxa"/>
          </w:tcPr>
          <w:p w14:paraId="4DE7550B" w14:textId="6F2B8730" w:rsidR="00DF58CF" w:rsidRPr="006328FF" w:rsidRDefault="00FE1B4C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1855.80</w:t>
            </w:r>
          </w:p>
          <w:p w14:paraId="2A304C8D" w14:textId="1BB37049" w:rsidR="00E4582E" w:rsidRPr="006328FF" w:rsidRDefault="00E4582E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37986" w:rsidRPr="006249DD" w14:paraId="4CC29712" w14:textId="77777777" w:rsidTr="002803C5">
        <w:tc>
          <w:tcPr>
            <w:tcW w:w="3928" w:type="dxa"/>
            <w:gridSpan w:val="2"/>
            <w:shd w:val="clear" w:color="auto" w:fill="C2D69B" w:themeFill="accent3" w:themeFillTint="99"/>
          </w:tcPr>
          <w:p w14:paraId="331D9173" w14:textId="291F6E4D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lastRenderedPageBreak/>
              <w:t>2 Pirkimo dalies kaina žodžiais:</w:t>
            </w:r>
          </w:p>
        </w:tc>
        <w:tc>
          <w:tcPr>
            <w:tcW w:w="11376" w:type="dxa"/>
            <w:gridSpan w:val="7"/>
          </w:tcPr>
          <w:p w14:paraId="1A51BCBE" w14:textId="55211837" w:rsidR="00B75737" w:rsidRPr="006328FF" w:rsidRDefault="006B161B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Vienas tūkstantis </w:t>
            </w:r>
            <w:r w:rsidR="00431CDF">
              <w:rPr>
                <w:rFonts w:ascii="Times New Roman" w:hAnsi="Times New Roman" w:cs="Times New Roman"/>
                <w:lang w:val="lt-LT"/>
              </w:rPr>
              <w:t xml:space="preserve">aštuoni šimtai </w:t>
            </w:r>
            <w:r>
              <w:rPr>
                <w:rFonts w:ascii="Times New Roman" w:hAnsi="Times New Roman" w:cs="Times New Roman"/>
                <w:lang w:val="lt-LT"/>
              </w:rPr>
              <w:t>penkiasdešimt penki Eur 80cnt</w:t>
            </w:r>
          </w:p>
        </w:tc>
      </w:tr>
      <w:tr w:rsidR="00716CA6" w:rsidRPr="006249DD" w14:paraId="7EC3B9AD" w14:textId="77777777" w:rsidTr="00E4582E">
        <w:trPr>
          <w:trHeight w:val="587"/>
        </w:trPr>
        <w:tc>
          <w:tcPr>
            <w:tcW w:w="15304" w:type="dxa"/>
            <w:gridSpan w:val="9"/>
            <w:shd w:val="clear" w:color="auto" w:fill="FFFF00"/>
          </w:tcPr>
          <w:p w14:paraId="3D405C9F" w14:textId="77777777" w:rsidR="00716CA6" w:rsidRPr="006328FF" w:rsidRDefault="00716CA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3. PRIEMONĖS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ODOS DEZINFEKCIJAI</w:t>
            </w:r>
          </w:p>
          <w:p w14:paraId="521B5CCB" w14:textId="77777777" w:rsidR="00716CA6" w:rsidRPr="006328FF" w:rsidRDefault="00716CA6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63631" w:rsidRPr="006249DD" w14:paraId="3A898F7A" w14:textId="77777777" w:rsidTr="00940102">
        <w:tc>
          <w:tcPr>
            <w:tcW w:w="1212" w:type="dxa"/>
            <w:shd w:val="clear" w:color="auto" w:fill="C2D69B" w:themeFill="accent3" w:themeFillTint="99"/>
          </w:tcPr>
          <w:p w14:paraId="35B70B33" w14:textId="00E82072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3.1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4A3565FD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90927"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val="lt-LT"/>
              </w:rPr>
              <w:t>Dažyta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priemonė odos dezinfekcijai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7D96792B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10B353CB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67B6F333" w14:textId="10D4DF73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709CE5A9" w14:textId="56A02CBA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Modelis –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Cutasept</w:t>
            </w:r>
            <w:proofErr w:type="spellEnd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G, 1l</w:t>
            </w:r>
          </w:p>
          <w:p w14:paraId="6CC0C66F" w14:textId="77777777" w:rsidR="00263631" w:rsidRPr="006328FF" w:rsidRDefault="00263631" w:rsidP="00237986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7AD7058A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4374A599" w14:textId="57EA1DD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3.1.1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D01B26D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0571E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1 l pakuotė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7526E340" w14:textId="77777777" w:rsidR="00237986" w:rsidRPr="006328FF" w:rsidRDefault="00237986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FE8FE91" w14:textId="61F54B7F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587AE54E" w14:textId="7A3B6D62" w:rsidR="00B75737" w:rsidRPr="006328FF" w:rsidRDefault="008A145D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A00B4A">
              <w:rPr>
                <w:rFonts w:ascii="Times New Roman" w:hAnsi="Times New Roman" w:cs="Times New Roman"/>
                <w:b/>
                <w:highlight w:val="yellow"/>
                <w:lang w:val="lt-LT"/>
              </w:rPr>
              <w:t>Biocidas</w:t>
            </w:r>
            <w:proofErr w:type="spellEnd"/>
            <w:r w:rsidRPr="006328FF">
              <w:rPr>
                <w:rFonts w:ascii="Times New Roman" w:hAnsi="Times New Roman" w:cs="Times New Roman"/>
                <w:b/>
                <w:lang w:val="lt-LT"/>
              </w:rPr>
              <w:t>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Veiklioji medžiaga: </w:t>
            </w:r>
            <w:proofErr w:type="spellStart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propanolio</w:t>
            </w:r>
            <w:proofErr w:type="spellEnd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 alkoholiai – ne mažiau 60%, natūralūs dažai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, </w:t>
            </w:r>
            <w:r w:rsidRPr="000571EE">
              <w:rPr>
                <w:rFonts w:ascii="Times New Roman" w:hAnsi="Times New Roman" w:cs="Times New Roman"/>
                <w:highlight w:val="yellow"/>
                <w:lang w:val="lt-LT"/>
              </w:rPr>
              <w:t xml:space="preserve">veikimą sustiprinančios medžiagos. Be </w:t>
            </w:r>
            <w:proofErr w:type="spellStart"/>
            <w:r w:rsidRPr="000571EE">
              <w:rPr>
                <w:rFonts w:ascii="Times New Roman" w:hAnsi="Times New Roman" w:cs="Times New Roman"/>
                <w:highlight w:val="yellow"/>
                <w:lang w:val="lt-LT"/>
              </w:rPr>
              <w:t>chlorheksidino</w:t>
            </w:r>
            <w:proofErr w:type="spellEnd"/>
            <w:r w:rsidRPr="000571EE">
              <w:rPr>
                <w:rFonts w:ascii="Times New Roman" w:hAnsi="Times New Roman" w:cs="Times New Roman"/>
                <w:highlight w:val="yellow"/>
                <w:lang w:val="lt-LT"/>
              </w:rPr>
              <w:t xml:space="preserve">,  jodo, </w:t>
            </w:r>
            <w:proofErr w:type="spellStart"/>
            <w:r w:rsidRPr="000571EE">
              <w:rPr>
                <w:rFonts w:ascii="Times New Roman" w:hAnsi="Times New Roman" w:cs="Times New Roman"/>
                <w:highlight w:val="yellow"/>
                <w:lang w:val="lt-LT"/>
              </w:rPr>
              <w:t>triklozano</w:t>
            </w:r>
            <w:proofErr w:type="spellEnd"/>
            <w:r w:rsidRPr="000571EE">
              <w:rPr>
                <w:rFonts w:ascii="Times New Roman" w:hAnsi="Times New Roman" w:cs="Times New Roman"/>
                <w:highlight w:val="yellow"/>
                <w:lang w:val="lt-LT"/>
              </w:rPr>
              <w:t>, peroksido, etanolio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Tinkantis odos dezinfekcijai prieš injekcijas, operacijas, procedūras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Paruoštas naudoti. Priemonė pasižymi baktericidiniu, įsk</w:t>
            </w:r>
            <w:r w:rsidR="005B038B" w:rsidRPr="00A00B4A">
              <w:rPr>
                <w:rFonts w:ascii="Times New Roman" w:hAnsi="Times New Roman" w:cs="Times New Roman"/>
                <w:highlight w:val="yellow"/>
                <w:lang w:val="lt-LT"/>
              </w:rPr>
              <w:t>aitant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 MRSA (EN 1040), </w:t>
            </w:r>
            <w:proofErr w:type="spellStart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tuberkuliocidiniu</w:t>
            </w:r>
            <w:proofErr w:type="spellEnd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 (EN14348), </w:t>
            </w:r>
            <w:proofErr w:type="spellStart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fungicidiniu</w:t>
            </w:r>
            <w:proofErr w:type="spellEnd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 (EN 1275) ir </w:t>
            </w:r>
            <w:proofErr w:type="spellStart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virucidiniu</w:t>
            </w:r>
            <w:proofErr w:type="spellEnd"/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 xml:space="preserve"> veikimu.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00B4A">
              <w:rPr>
                <w:rFonts w:ascii="Times New Roman" w:hAnsi="Times New Roman" w:cs="Times New Roman"/>
                <w:highlight w:val="yellow"/>
                <w:lang w:val="lt-LT"/>
              </w:rPr>
              <w:t>Ekspozicijos laikas ne ilgiau 60s (nurodytiems sukėlėjams)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Pateikti atitiktį nurodytiems standartams ar lygiaverčius dokumentus. </w:t>
            </w:r>
            <w:r w:rsidRPr="00985C6E">
              <w:rPr>
                <w:rFonts w:ascii="Times New Roman" w:hAnsi="Times New Roman" w:cs="Times New Roman"/>
                <w:highlight w:val="yellow"/>
                <w:lang w:val="lt-LT"/>
              </w:rPr>
              <w:t>Pateikti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proofErr w:type="spellStart"/>
            <w:r w:rsidRPr="00473C6E">
              <w:rPr>
                <w:rFonts w:ascii="Times New Roman" w:hAnsi="Times New Roman" w:cs="Times New Roman"/>
                <w:highlight w:val="yellow"/>
                <w:lang w:val="lt-LT"/>
              </w:rPr>
              <w:t>biocido</w:t>
            </w:r>
            <w:proofErr w:type="spellEnd"/>
            <w:r w:rsidRPr="00473C6E">
              <w:rPr>
                <w:rFonts w:ascii="Times New Roman" w:hAnsi="Times New Roman" w:cs="Times New Roman"/>
                <w:highlight w:val="yellow"/>
                <w:lang w:val="lt-LT"/>
              </w:rPr>
              <w:t xml:space="preserve"> autorizacijos liudijimą, naudojimo instrukciją ir saugos duomenų lapus.</w:t>
            </w:r>
          </w:p>
        </w:tc>
        <w:tc>
          <w:tcPr>
            <w:tcW w:w="1134" w:type="dxa"/>
          </w:tcPr>
          <w:p w14:paraId="065EEC8B" w14:textId="78D6AC85" w:rsidR="00237986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4.10</w:t>
            </w:r>
          </w:p>
        </w:tc>
        <w:tc>
          <w:tcPr>
            <w:tcW w:w="1134" w:type="dxa"/>
          </w:tcPr>
          <w:p w14:paraId="25B802A4" w14:textId="535654DE" w:rsidR="00237986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4.96</w:t>
            </w:r>
          </w:p>
        </w:tc>
        <w:tc>
          <w:tcPr>
            <w:tcW w:w="1417" w:type="dxa"/>
          </w:tcPr>
          <w:p w14:paraId="1F4A276B" w14:textId="098D94FC" w:rsidR="00237986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2480</w:t>
            </w:r>
          </w:p>
        </w:tc>
      </w:tr>
      <w:tr w:rsidR="00263631" w:rsidRPr="006249DD" w14:paraId="066BAC9E" w14:textId="77777777" w:rsidTr="00303456">
        <w:tc>
          <w:tcPr>
            <w:tcW w:w="1212" w:type="dxa"/>
            <w:shd w:val="clear" w:color="auto" w:fill="C2D69B" w:themeFill="accent3" w:themeFillTint="99"/>
          </w:tcPr>
          <w:p w14:paraId="25FC7EE3" w14:textId="29F58A9B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3.2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29C98C3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D90927">
              <w:rPr>
                <w:rFonts w:ascii="Times New Roman" w:eastAsia="Times New Roman" w:hAnsi="Times New Roman" w:cs="Times New Roman"/>
                <w:b/>
                <w:iCs/>
                <w:highlight w:val="yellow"/>
                <w:lang w:val="lt-LT"/>
              </w:rPr>
              <w:t>Nedažyta</w:t>
            </w:r>
            <w:r w:rsidRPr="006328FF">
              <w:rPr>
                <w:rFonts w:ascii="Times New Roman" w:eastAsia="Times New Roman" w:hAnsi="Times New Roman" w:cs="Times New Roman"/>
                <w:b/>
                <w:iCs/>
                <w:lang w:val="lt-LT"/>
              </w:rPr>
              <w:t xml:space="preserve">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priemonė odos dezinfekcijai</w:t>
            </w:r>
          </w:p>
          <w:p w14:paraId="2C9D69ED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2DF570F5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3BFB21E6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10C23FBC" w14:textId="02F76BD9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0713D80E" w14:textId="0871DA92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Modelis –</w:t>
            </w:r>
            <w:proofErr w:type="spellStart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>Cutasept</w:t>
            </w:r>
            <w:proofErr w:type="spellEnd"/>
            <w:r w:rsidR="00277B0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F, 250ml, 1l</w:t>
            </w:r>
          </w:p>
          <w:p w14:paraId="450FB3A5" w14:textId="77777777" w:rsidR="00263631" w:rsidRPr="006328FF" w:rsidRDefault="00263631" w:rsidP="00237986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8A145D" w:rsidRPr="006249DD" w14:paraId="4A976181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6BC9DD8C" w14:textId="7E4A6906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3.2.1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A452DE2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D9092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250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ml pakuotė su purkštuku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0AFE11D8" w14:textId="77777777" w:rsidR="008A145D" w:rsidRPr="006328FF" w:rsidRDefault="008A145D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4FFF3DAC" w14:textId="11F0C7ED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0CBEF2AF" w14:textId="2F394167" w:rsidR="008A145D" w:rsidRPr="006328FF" w:rsidRDefault="008A145D" w:rsidP="0023798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D90927">
              <w:rPr>
                <w:rFonts w:ascii="Times New Roman" w:hAnsi="Times New Roman" w:cs="Times New Roman"/>
                <w:b/>
                <w:highlight w:val="yellow"/>
                <w:lang w:val="lt-LT"/>
              </w:rPr>
              <w:t>Biocidas</w:t>
            </w:r>
            <w:proofErr w:type="spellEnd"/>
            <w:r w:rsidRPr="006328FF">
              <w:rPr>
                <w:rFonts w:ascii="Times New Roman" w:hAnsi="Times New Roman" w:cs="Times New Roman"/>
                <w:b/>
                <w:lang w:val="lt-LT"/>
              </w:rPr>
              <w:t>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Veiklioji medžiaga: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propanolio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alkoholiai – ne mažiau 60%.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 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Be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chlorheksidino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,  jodo,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triklozano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, peroksido, etanolio.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 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Tinkantis odos dezinfekcijai prieš injekcijas, operacijas, procedūras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Paruoštas naudoti. 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Priemonė pasižymi baktericidiniu, įsk</w:t>
            </w:r>
            <w:r w:rsidR="005B038B" w:rsidRPr="00D90927">
              <w:rPr>
                <w:rFonts w:ascii="Times New Roman" w:hAnsi="Times New Roman" w:cs="Times New Roman"/>
                <w:highlight w:val="yellow"/>
                <w:lang w:val="lt-LT"/>
              </w:rPr>
              <w:t>aitant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MRSA (EN 1040),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tuberkuliocidiniu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(EN14348),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fungicidiniu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(EN 1275) ir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virucidiniu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veikimu. Ekspozicijos laikas ne ilgiau 60s (nurodytiems sukėlėjams).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Pateikti atitiktį nurodytiems standartams arba lygiaverčius dokumentus. </w:t>
            </w:r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Pateikti </w:t>
            </w:r>
            <w:proofErr w:type="spellStart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>biocido</w:t>
            </w:r>
            <w:proofErr w:type="spellEnd"/>
            <w:r w:rsidRPr="00D909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autorizacijos liudijimą, naudojimo instrukciją ir saugos duomenų lapus</w:t>
            </w:r>
            <w:r w:rsidRPr="006328FF">
              <w:rPr>
                <w:rFonts w:ascii="Times New Roman" w:hAnsi="Times New Roman" w:cs="Times New Roman"/>
                <w:lang w:val="lt-LT"/>
              </w:rPr>
              <w:t>.</w:t>
            </w:r>
            <w:r w:rsidRPr="006328FF">
              <w:rPr>
                <w:rFonts w:ascii="Times New Roman" w:hAnsi="Times New Roman" w:cs="Times New Roman"/>
                <w:lang w:val="lt-LT"/>
              </w:rPr>
              <w:br/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lastRenderedPageBreak/>
              <w:t>Tinka naujagimiams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(pateikti gamintojo patvirtinimą).</w:t>
            </w:r>
          </w:p>
          <w:p w14:paraId="0DEDBDCA" w14:textId="00FD33F5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55C430E1" w14:textId="2861AFFC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>2.10</w:t>
            </w:r>
          </w:p>
        </w:tc>
        <w:tc>
          <w:tcPr>
            <w:tcW w:w="1134" w:type="dxa"/>
          </w:tcPr>
          <w:p w14:paraId="50BB32E1" w14:textId="389DBE97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2.54</w:t>
            </w:r>
          </w:p>
        </w:tc>
        <w:tc>
          <w:tcPr>
            <w:tcW w:w="1417" w:type="dxa"/>
          </w:tcPr>
          <w:p w14:paraId="389BC312" w14:textId="67939DA8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1524</w:t>
            </w:r>
          </w:p>
        </w:tc>
      </w:tr>
      <w:tr w:rsidR="008A145D" w:rsidRPr="006249DD" w14:paraId="327E5E78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2C847525" w14:textId="34B21F69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3.2.2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708ED9C4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D9092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1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l pakuotė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3451F6D" w14:textId="77777777" w:rsidR="008A145D" w:rsidRPr="006328FF" w:rsidRDefault="008A145D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DD36FBC" w14:textId="4ED6EFBF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33728904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66323839" w14:textId="0EB75752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4.00</w:t>
            </w:r>
          </w:p>
        </w:tc>
        <w:tc>
          <w:tcPr>
            <w:tcW w:w="1134" w:type="dxa"/>
          </w:tcPr>
          <w:p w14:paraId="1850703B" w14:textId="15CCEF8C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4.84</w:t>
            </w:r>
          </w:p>
        </w:tc>
        <w:tc>
          <w:tcPr>
            <w:tcW w:w="1417" w:type="dxa"/>
          </w:tcPr>
          <w:p w14:paraId="60EE56A2" w14:textId="13A069BB" w:rsidR="008A145D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2420</w:t>
            </w:r>
          </w:p>
        </w:tc>
      </w:tr>
      <w:tr w:rsidR="00DF58CF" w:rsidRPr="006249DD" w14:paraId="3BD56E78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05FD402C" w14:textId="7C12650B" w:rsidR="00DF58CF" w:rsidRPr="006328FF" w:rsidRDefault="00DF58CF" w:rsidP="00FB2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Viso 3.2 kaina:</w:t>
            </w:r>
          </w:p>
        </w:tc>
        <w:tc>
          <w:tcPr>
            <w:tcW w:w="1417" w:type="dxa"/>
          </w:tcPr>
          <w:p w14:paraId="15D3C709" w14:textId="792BC52B" w:rsidR="00DF58CF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3944</w:t>
            </w:r>
            <w:r w:rsidR="00AB56F2">
              <w:rPr>
                <w:rFonts w:ascii="Times New Roman" w:eastAsia="Times New Roman" w:hAnsi="Times New Roman" w:cs="Times New Roman"/>
                <w:b/>
                <w:lang w:val="lt-LT"/>
              </w:rPr>
              <w:t>,00</w:t>
            </w:r>
          </w:p>
          <w:p w14:paraId="5F939559" w14:textId="1E8600A7" w:rsidR="00E4582E" w:rsidRPr="006328FF" w:rsidRDefault="00E4582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DF58CF" w:rsidRPr="006249DD" w14:paraId="49B9F2A8" w14:textId="77777777" w:rsidTr="002803C5">
        <w:trPr>
          <w:trHeight w:val="304"/>
        </w:trPr>
        <w:tc>
          <w:tcPr>
            <w:tcW w:w="13887" w:type="dxa"/>
            <w:gridSpan w:val="8"/>
            <w:shd w:val="clear" w:color="auto" w:fill="C2D69B" w:themeFill="accent3" w:themeFillTint="99"/>
          </w:tcPr>
          <w:p w14:paraId="65D83D7D" w14:textId="04DA858C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3 Pirkimo dalies kaina:</w:t>
            </w:r>
          </w:p>
        </w:tc>
        <w:tc>
          <w:tcPr>
            <w:tcW w:w="1417" w:type="dxa"/>
          </w:tcPr>
          <w:p w14:paraId="7B692A1E" w14:textId="33676105" w:rsidR="00DF58CF" w:rsidRPr="006328FF" w:rsidRDefault="0041124A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6424</w:t>
            </w:r>
            <w:r w:rsidR="00AB56F2">
              <w:rPr>
                <w:rFonts w:ascii="Times New Roman" w:eastAsia="Times New Roman" w:hAnsi="Times New Roman" w:cs="Times New Roman"/>
                <w:b/>
                <w:lang w:val="lt-LT"/>
              </w:rPr>
              <w:t>,00</w:t>
            </w:r>
          </w:p>
          <w:p w14:paraId="33BBE12B" w14:textId="788758DE" w:rsidR="00E4582E" w:rsidRPr="006328FF" w:rsidRDefault="00E4582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016F9C69" w14:textId="77777777" w:rsidTr="002803C5">
        <w:tc>
          <w:tcPr>
            <w:tcW w:w="3928" w:type="dxa"/>
            <w:gridSpan w:val="2"/>
            <w:shd w:val="clear" w:color="auto" w:fill="C2D69B" w:themeFill="accent3" w:themeFillTint="99"/>
          </w:tcPr>
          <w:p w14:paraId="485687C5" w14:textId="02E9072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3 Pirkimo dalies kaina žodžiais:</w:t>
            </w:r>
          </w:p>
        </w:tc>
        <w:tc>
          <w:tcPr>
            <w:tcW w:w="11376" w:type="dxa"/>
            <w:gridSpan w:val="7"/>
          </w:tcPr>
          <w:p w14:paraId="4C2E7EF6" w14:textId="19324654" w:rsidR="00B75737" w:rsidRPr="006328FF" w:rsidRDefault="00834BC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Šeši tūkstančiai keturi šimtai dvidešimt keturi Eur</w:t>
            </w:r>
          </w:p>
          <w:p w14:paraId="38CBE727" w14:textId="2104B20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716CA6" w:rsidRPr="006249DD" w14:paraId="36B1DF33" w14:textId="77777777" w:rsidTr="00E4582E">
        <w:trPr>
          <w:trHeight w:val="375"/>
        </w:trPr>
        <w:tc>
          <w:tcPr>
            <w:tcW w:w="15304" w:type="dxa"/>
            <w:gridSpan w:val="9"/>
            <w:shd w:val="clear" w:color="auto" w:fill="FFFF00"/>
          </w:tcPr>
          <w:p w14:paraId="6BEB51C1" w14:textId="77777777" w:rsidR="00716CA6" w:rsidRPr="006328FF" w:rsidRDefault="00716CA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4. PRIEMONĖS KOJŲ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ODAI IR AVALYNEI</w:t>
            </w:r>
          </w:p>
          <w:p w14:paraId="48EFE85C" w14:textId="77777777" w:rsidR="00716CA6" w:rsidRPr="006328FF" w:rsidRDefault="00716CA6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63631" w:rsidRPr="006249DD" w14:paraId="6762CBB2" w14:textId="77777777" w:rsidTr="000D76E2">
        <w:trPr>
          <w:trHeight w:val="568"/>
        </w:trPr>
        <w:tc>
          <w:tcPr>
            <w:tcW w:w="1212" w:type="dxa"/>
            <w:shd w:val="clear" w:color="auto" w:fill="C2D69B" w:themeFill="accent3" w:themeFillTint="99"/>
          </w:tcPr>
          <w:p w14:paraId="60CC6FD5" w14:textId="627EA70D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4.1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DEB2316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Pėdų grybelio  profilaktikai</w:t>
            </w:r>
          </w:p>
          <w:p w14:paraId="60ADBB43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03F5E2FE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0B11E219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7CD17772" w14:textId="015A3D18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0AE042D5" w14:textId="4A4C9551" w:rsidR="00263631" w:rsidRPr="006328FF" w:rsidRDefault="00263631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>Cutasept</w:t>
            </w:r>
            <w:proofErr w:type="spellEnd"/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>feet</w:t>
            </w:r>
            <w:proofErr w:type="spellEnd"/>
            <w:r w:rsidR="0056370F">
              <w:rPr>
                <w:rFonts w:ascii="Times New Roman" w:eastAsia="Times New Roman" w:hAnsi="Times New Roman" w:cs="Times New Roman"/>
                <w:b/>
                <w:lang w:val="lt-LT"/>
              </w:rPr>
              <w:t>, 250ml, 5l</w:t>
            </w:r>
          </w:p>
          <w:p w14:paraId="5C3138F4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8A145D" w:rsidRPr="006249DD" w14:paraId="21F49136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542D4A73" w14:textId="2FDB87F9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4.1.1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88DEEFF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250 ml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talpa su purkštuku 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2816A8F2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085C0C82" w14:textId="1790994B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4839DCBB" w14:textId="04FD2E18" w:rsidR="008A145D" w:rsidRPr="006328FF" w:rsidRDefault="008A145D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Preparato sudėtinės medžiagos: tik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propanolio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alkoholiai (ne mažiau 60%).</w:t>
            </w:r>
          </w:p>
          <w:p w14:paraId="6ED5D5BC" w14:textId="77777777" w:rsidR="008A145D" w:rsidRPr="006328FF" w:rsidRDefault="008A145D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Bespalvis skystis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bekvapis arba silpno malonaus kvapo,  </w:t>
            </w:r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pasižymi baktericidiniu, </w:t>
            </w:r>
            <w:proofErr w:type="spellStart"/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fungicidiniu</w:t>
            </w:r>
            <w:proofErr w:type="spellEnd"/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poveikiu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  <w:p w14:paraId="50BA3ADC" w14:textId="77777777" w:rsidR="008A145D" w:rsidRPr="006328FF" w:rsidRDefault="008A145D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Tinka operacinės avalynės dezinfekcijai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>. Nedirgina odos.</w:t>
            </w:r>
          </w:p>
          <w:p w14:paraId="4E587A5E" w14:textId="160B75FD" w:rsidR="00E76206" w:rsidRPr="006328FF" w:rsidRDefault="00E76206" w:rsidP="008A1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114AFDF4" w14:textId="3E4F3072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2.10</w:t>
            </w:r>
          </w:p>
          <w:p w14:paraId="1E169F0F" w14:textId="613D8CAF" w:rsidR="005B038B" w:rsidRPr="006328FF" w:rsidRDefault="005B038B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50162C09" w14:textId="1A460D13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2.54</w:t>
            </w:r>
          </w:p>
        </w:tc>
        <w:tc>
          <w:tcPr>
            <w:tcW w:w="1417" w:type="dxa"/>
          </w:tcPr>
          <w:p w14:paraId="7DA444E9" w14:textId="055C394B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127.00</w:t>
            </w:r>
          </w:p>
        </w:tc>
      </w:tr>
      <w:tr w:rsidR="008A145D" w:rsidRPr="006249DD" w14:paraId="2A7386E4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3E73941E" w14:textId="13FC24AA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4.1.2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73061205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FC585E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5 l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pakuotė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4AEE42D3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31867FFB" w14:textId="50E8AF83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0FE8862B" w14:textId="77777777" w:rsidR="008A145D" w:rsidRPr="006328FF" w:rsidRDefault="008A145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1E287A52" w14:textId="4CC74B1C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17.50</w:t>
            </w:r>
          </w:p>
        </w:tc>
        <w:tc>
          <w:tcPr>
            <w:tcW w:w="1134" w:type="dxa"/>
          </w:tcPr>
          <w:p w14:paraId="6EC24C8E" w14:textId="78913E15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21.18</w:t>
            </w:r>
          </w:p>
        </w:tc>
        <w:tc>
          <w:tcPr>
            <w:tcW w:w="1417" w:type="dxa"/>
          </w:tcPr>
          <w:p w14:paraId="2EFFE7FC" w14:textId="19BBC358" w:rsidR="008A145D" w:rsidRPr="006328FF" w:rsidRDefault="00D34A15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105.90</w:t>
            </w:r>
          </w:p>
        </w:tc>
      </w:tr>
      <w:tr w:rsidR="00DF58CF" w:rsidRPr="006249DD" w14:paraId="78119264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7FFF01A0" w14:textId="525CB802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4 Pirkimo dalies kaina:</w:t>
            </w:r>
          </w:p>
        </w:tc>
        <w:tc>
          <w:tcPr>
            <w:tcW w:w="1417" w:type="dxa"/>
          </w:tcPr>
          <w:p w14:paraId="42CF1B6D" w14:textId="7F582095" w:rsidR="00DF58CF" w:rsidRPr="006328FF" w:rsidRDefault="00D63363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232.90</w:t>
            </w:r>
          </w:p>
          <w:p w14:paraId="74EE6124" w14:textId="60C47344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573D7D26" w14:textId="77777777" w:rsidTr="002803C5">
        <w:tc>
          <w:tcPr>
            <w:tcW w:w="3928" w:type="dxa"/>
            <w:gridSpan w:val="2"/>
            <w:shd w:val="clear" w:color="auto" w:fill="C2D69B" w:themeFill="accent3" w:themeFillTint="99"/>
          </w:tcPr>
          <w:p w14:paraId="34D6586F" w14:textId="6CAE805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4 Pirkimo dalies kaina žodžiais:</w:t>
            </w:r>
          </w:p>
        </w:tc>
        <w:tc>
          <w:tcPr>
            <w:tcW w:w="11376" w:type="dxa"/>
            <w:gridSpan w:val="7"/>
          </w:tcPr>
          <w:p w14:paraId="37AF7266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58FC044A" w14:textId="52142511" w:rsidR="00E76206" w:rsidRPr="006328FF" w:rsidRDefault="00A802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Du šimtai trisdešimt du Eur 90cnt</w:t>
            </w:r>
          </w:p>
        </w:tc>
      </w:tr>
      <w:tr w:rsidR="00DF58CF" w:rsidRPr="006249DD" w14:paraId="0F35BE35" w14:textId="77777777" w:rsidTr="00E4582E">
        <w:trPr>
          <w:trHeight w:val="415"/>
        </w:trPr>
        <w:tc>
          <w:tcPr>
            <w:tcW w:w="15304" w:type="dxa"/>
            <w:gridSpan w:val="9"/>
            <w:shd w:val="clear" w:color="auto" w:fill="FFFF00"/>
          </w:tcPr>
          <w:p w14:paraId="35BC2DCC" w14:textId="006BE5B1" w:rsidR="00DF58CF" w:rsidRPr="006328FF" w:rsidRDefault="00DF58CF" w:rsidP="00B7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5. SERVETĖLĖS ODOS PARUOŠIMUI PRIEŠ INVAZINES PROCEDŪRAS</w:t>
            </w:r>
          </w:p>
        </w:tc>
      </w:tr>
      <w:tr w:rsidR="00263631" w:rsidRPr="006249DD" w14:paraId="34BAE48B" w14:textId="77777777" w:rsidTr="004D5C33">
        <w:trPr>
          <w:trHeight w:val="38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1BCEBB97" w14:textId="36C479B9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5.1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64FF5C81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Servetėlės odos paruošimui prieš invazines procedūras  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245192D4" w14:textId="34F6F263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 (servetėlė)</w:t>
            </w:r>
          </w:p>
          <w:p w14:paraId="338CBA19" w14:textId="465775DE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38CC26E0" w14:textId="4D8488E1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200 000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5D22DC1E" w14:textId="77777777" w:rsidR="00263631" w:rsidRPr="006328FF" w:rsidRDefault="00263631" w:rsidP="00B7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1D635DFE" w14:textId="77777777" w:rsidR="00263631" w:rsidRPr="006328FF" w:rsidRDefault="00263631" w:rsidP="00B7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6D688D2F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31DADF72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B75737" w:rsidRPr="006249DD" w14:paraId="1BD45ACB" w14:textId="77777777" w:rsidTr="00E4582E">
        <w:trPr>
          <w:trHeight w:val="38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6CF7BA05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76A831F2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2D9112EB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318F7A8B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3CE2BECD" w14:textId="0720A2BF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Dviguba, impregnuota alkoholiu ( ne mažiau 70%), įpakuotos atskirai po vieną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aseptinėje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pakuotėje. Dydis ne mažiau 3X6  cm. Tinka paruošti odą prieš injekcijas. Ženklintos CE (pagal 93/42 EEB).</w:t>
            </w:r>
          </w:p>
          <w:p w14:paraId="0A101B1C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685CF0AC" w14:textId="31F5C712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5089EFF1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56C6DB3F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25D5F2E7" w14:textId="77777777" w:rsidR="00B75737" w:rsidRPr="006328FF" w:rsidRDefault="00B757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F58CF" w:rsidRPr="006249DD" w14:paraId="68D3ADD2" w14:textId="77777777" w:rsidTr="002803C5">
        <w:trPr>
          <w:trHeight w:val="240"/>
        </w:trPr>
        <w:tc>
          <w:tcPr>
            <w:tcW w:w="13887" w:type="dxa"/>
            <w:gridSpan w:val="8"/>
            <w:shd w:val="clear" w:color="auto" w:fill="C2D69B" w:themeFill="accent3" w:themeFillTint="99"/>
          </w:tcPr>
          <w:p w14:paraId="12B3C9E8" w14:textId="3052BDB5" w:rsidR="00DF58CF" w:rsidRPr="006328FF" w:rsidRDefault="00DF58CF" w:rsidP="00DF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5 Pirkimo dalies kaina:</w:t>
            </w:r>
          </w:p>
        </w:tc>
        <w:tc>
          <w:tcPr>
            <w:tcW w:w="1417" w:type="dxa"/>
          </w:tcPr>
          <w:p w14:paraId="59589DE6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16557E1C" w14:textId="6E87586F" w:rsidR="00E4582E" w:rsidRPr="006328FF" w:rsidRDefault="00E4582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335727EC" w14:textId="77777777" w:rsidTr="002803C5">
        <w:trPr>
          <w:trHeight w:val="240"/>
        </w:trPr>
        <w:tc>
          <w:tcPr>
            <w:tcW w:w="3928" w:type="dxa"/>
            <w:gridSpan w:val="2"/>
            <w:shd w:val="clear" w:color="auto" w:fill="C2D69B" w:themeFill="accent3" w:themeFillTint="99"/>
          </w:tcPr>
          <w:p w14:paraId="2E0157EA" w14:textId="22A8203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5 Pirkimo dalies kaina žodžiais:</w:t>
            </w:r>
          </w:p>
        </w:tc>
        <w:tc>
          <w:tcPr>
            <w:tcW w:w="11376" w:type="dxa"/>
            <w:gridSpan w:val="7"/>
          </w:tcPr>
          <w:p w14:paraId="691998E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2A08EC1F" w14:textId="61BEA054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F58CF" w:rsidRPr="006249DD" w14:paraId="67ACEF25" w14:textId="77777777" w:rsidTr="00E4582E">
        <w:tc>
          <w:tcPr>
            <w:tcW w:w="15304" w:type="dxa"/>
            <w:gridSpan w:val="9"/>
            <w:shd w:val="clear" w:color="auto" w:fill="FFFF00"/>
          </w:tcPr>
          <w:p w14:paraId="4E09C3E4" w14:textId="1350D15D" w:rsidR="00E4582E" w:rsidRPr="006328FF" w:rsidRDefault="00DF58CF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6. PRIEMONĖS GREITAI PAVIRŠIŲ DEZINFEKCIJAI</w:t>
            </w:r>
          </w:p>
        </w:tc>
      </w:tr>
      <w:tr w:rsidR="00263631" w:rsidRPr="006249DD" w14:paraId="436367E6" w14:textId="77777777" w:rsidTr="00A67ED6">
        <w:tc>
          <w:tcPr>
            <w:tcW w:w="1212" w:type="dxa"/>
            <w:shd w:val="clear" w:color="auto" w:fill="C2D69B" w:themeFill="accent3" w:themeFillTint="99"/>
          </w:tcPr>
          <w:p w14:paraId="705F5F2A" w14:textId="02B0EE46" w:rsidR="00263631" w:rsidRPr="007417E0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lt-LT"/>
              </w:rPr>
            </w:pPr>
            <w:r w:rsidRPr="00F07837">
              <w:rPr>
                <w:rFonts w:ascii="Times New Roman" w:eastAsia="Times New Roman" w:hAnsi="Times New Roman" w:cs="Times New Roman"/>
                <w:b/>
                <w:lang w:val="lt-LT"/>
              </w:rPr>
              <w:t>6.1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5D2D0B6" w14:textId="77777777" w:rsidR="00263631" w:rsidRPr="007417E0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lt-LT"/>
              </w:rPr>
            </w:pPr>
            <w:r w:rsidRPr="00F07837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Priemonė greitai paviršių dezinfekcijai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39D92BC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5F130E1C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3AE595D2" w14:textId="06F30400" w:rsidR="00263631" w:rsidRPr="006328FF" w:rsidRDefault="00263631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F07837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F07837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14B16E7C" w14:textId="560FE8B5" w:rsidR="00263631" w:rsidRPr="006328FF" w:rsidRDefault="00263631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F07837">
              <w:rPr>
                <w:rFonts w:ascii="Times New Roman" w:eastAsia="Times New Roman" w:hAnsi="Times New Roman" w:cs="Times New Roman"/>
                <w:b/>
                <w:lang w:val="lt-LT"/>
              </w:rPr>
              <w:t>Bacillol</w:t>
            </w:r>
            <w:proofErr w:type="spellEnd"/>
            <w:r w:rsidR="00F07837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AF, 1l </w:t>
            </w:r>
          </w:p>
          <w:p w14:paraId="76695EB6" w14:textId="77777777" w:rsidR="00263631" w:rsidRPr="006328FF" w:rsidRDefault="00263631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E76206" w:rsidRPr="006249DD" w14:paraId="19ADC63A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5795BF17" w14:textId="0B5F07B0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6.1.1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26D0BBB6" w14:textId="77777777" w:rsidR="00E76206" w:rsidRPr="00E321A8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lt-LT"/>
              </w:rPr>
            </w:pPr>
            <w:r w:rsidRPr="00E321A8"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lt-LT"/>
              </w:rPr>
              <w:t>1 litro pakuotė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0BDED3D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014318E0" w14:textId="7647C64A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42F76F35" w14:textId="77777777" w:rsidR="00E76206" w:rsidRPr="006328FF" w:rsidRDefault="00E76206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B566D5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Be aldehidų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veikliosios medžiagos – tik alkoholiai, ne mažiau 60 %.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Paruošta naudojimui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purškiamas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r w:rsidRPr="00B566D5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skaidrus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bespalvis skystis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Veikia bakterijas (tarp jų ir tuberkuliozės, MRSA), virusus (HBV, HCV, ŽIV, Adeno, Noro, Polio, </w:t>
            </w:r>
            <w:proofErr w:type="spellStart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Papova</w:t>
            </w:r>
            <w:proofErr w:type="spellEnd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AH1N1), grybelius.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Trumpas ekspozicijos laikas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B566D5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Nepalieka valymo dėmių, nereikalauja nuskalavimo.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6328FF">
              <w:rPr>
                <w:rFonts w:ascii="Times New Roman" w:hAnsi="Times New Roman" w:cs="Times New Roman"/>
                <w:lang w:val="lt-LT"/>
              </w:rPr>
              <w:t>Turi tikti paviršių, pagamintų iš metalo,  nerūdijančio plieno, dezinfekcijai.</w:t>
            </w:r>
          </w:p>
          <w:p w14:paraId="29722151" w14:textId="77777777" w:rsidR="00E76206" w:rsidRPr="006328FF" w:rsidRDefault="00E76206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Ekspozicijos laikai:. baktericidinis (pagal EN 16615)- ne daugiau 1 min., </w:t>
            </w:r>
            <w:proofErr w:type="spellStart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mielicidinis</w:t>
            </w:r>
            <w:proofErr w:type="spellEnd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</w:t>
            </w:r>
            <w:proofErr w:type="spellStart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levurocidinis</w:t>
            </w:r>
            <w:proofErr w:type="spellEnd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) (pagal EN 16615) – ne daugiau 1 min., </w:t>
            </w:r>
            <w:proofErr w:type="spellStart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tuberkulocidinis</w:t>
            </w:r>
            <w:proofErr w:type="spellEnd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(pagal EN 14348) – ne daugiau 1 min.,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virucidinis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(virusai su apvalkalu) – ne daugiau 30 sek., noro virusas (pagal EN 14476) – ne daugiau 60 sek.</w:t>
            </w:r>
          </w:p>
          <w:p w14:paraId="1A74EAD5" w14:textId="77777777" w:rsidR="00E76206" w:rsidRPr="00E321A8" w:rsidRDefault="00E76206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lt-LT"/>
              </w:rPr>
            </w:pP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Pateikti </w:t>
            </w:r>
            <w:proofErr w:type="spellStart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biocido</w:t>
            </w:r>
            <w:proofErr w:type="spellEnd"/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autorizavimo pažymėjimą.</w:t>
            </w:r>
          </w:p>
          <w:p w14:paraId="03959BB5" w14:textId="77777777" w:rsidR="00E76206" w:rsidRPr="006328FF" w:rsidRDefault="00E76206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E321A8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Pateikti atitikties EB 93/42 direktyvai deklaraciją.</w:t>
            </w:r>
          </w:p>
          <w:p w14:paraId="061E0971" w14:textId="18E77C3B" w:rsidR="00E76206" w:rsidRPr="006328FF" w:rsidRDefault="00E76206" w:rsidP="00E76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CE12B9F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5289FCD9" w14:textId="75DBA80A" w:rsidR="00DF58CF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3,90</w:t>
            </w:r>
          </w:p>
          <w:p w14:paraId="690C8DBD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0B73446E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1B5D9D43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0E285A23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5E24E6E3" w14:textId="7166C1DE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0DE88F2B" w14:textId="19725C1C" w:rsidR="00E76206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4,10</w:t>
            </w:r>
          </w:p>
        </w:tc>
        <w:tc>
          <w:tcPr>
            <w:tcW w:w="1417" w:type="dxa"/>
          </w:tcPr>
          <w:p w14:paraId="2DC92C1B" w14:textId="0A4E354E" w:rsidR="00E76206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2050</w:t>
            </w:r>
          </w:p>
        </w:tc>
      </w:tr>
      <w:tr w:rsidR="00E76206" w:rsidRPr="006249DD" w14:paraId="6BFD007F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3A9A5E4F" w14:textId="34316EE0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6.1.2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4F20E23A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Purkštukas pakuotei </w:t>
            </w:r>
          </w:p>
          <w:p w14:paraId="3B93A9A1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2ADF682C" w14:textId="7E7FB59C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7AC1BED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00B838EE" w14:textId="2EED1C44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366CB02B" w14:textId="77777777" w:rsidR="00E76206" w:rsidRPr="006328FF" w:rsidRDefault="00E7620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33C85346" w14:textId="5B40323F" w:rsidR="00E76206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1,08</w:t>
            </w:r>
          </w:p>
        </w:tc>
        <w:tc>
          <w:tcPr>
            <w:tcW w:w="1134" w:type="dxa"/>
          </w:tcPr>
          <w:p w14:paraId="1663C832" w14:textId="1B915E18" w:rsidR="00E76206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1,31</w:t>
            </w:r>
          </w:p>
        </w:tc>
        <w:tc>
          <w:tcPr>
            <w:tcW w:w="1417" w:type="dxa"/>
          </w:tcPr>
          <w:p w14:paraId="0D03F5E5" w14:textId="2B501B72" w:rsidR="00E76206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655</w:t>
            </w:r>
          </w:p>
        </w:tc>
      </w:tr>
      <w:tr w:rsidR="00DF58CF" w:rsidRPr="006249DD" w14:paraId="699E5D61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26B3673E" w14:textId="209C417D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6 Pirkimo dalies kaina:</w:t>
            </w:r>
          </w:p>
        </w:tc>
        <w:tc>
          <w:tcPr>
            <w:tcW w:w="1417" w:type="dxa"/>
          </w:tcPr>
          <w:p w14:paraId="67A89EFC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4B8C8A31" w14:textId="6E10450D" w:rsidR="00DF58CF" w:rsidRPr="006328FF" w:rsidRDefault="00F07837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2705,00</w:t>
            </w:r>
          </w:p>
        </w:tc>
      </w:tr>
      <w:tr w:rsidR="00237986" w:rsidRPr="006249DD" w14:paraId="50DFA03F" w14:textId="77777777" w:rsidTr="002803C5">
        <w:tc>
          <w:tcPr>
            <w:tcW w:w="3928" w:type="dxa"/>
            <w:gridSpan w:val="2"/>
            <w:shd w:val="clear" w:color="auto" w:fill="C2D69B" w:themeFill="accent3" w:themeFillTint="99"/>
          </w:tcPr>
          <w:p w14:paraId="58A7A70A" w14:textId="494EB32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6 Pirkimo dalies kaina žodžiais:</w:t>
            </w:r>
          </w:p>
        </w:tc>
        <w:tc>
          <w:tcPr>
            <w:tcW w:w="11376" w:type="dxa"/>
            <w:gridSpan w:val="7"/>
          </w:tcPr>
          <w:p w14:paraId="45C7B13E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3998536F" w14:textId="0C055806" w:rsidR="00E76206" w:rsidRDefault="0004312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Du tūkstančiai septyni šimtai penki Eur</w:t>
            </w:r>
          </w:p>
          <w:p w14:paraId="2209110B" w14:textId="09811F3E" w:rsidR="00B37058" w:rsidRPr="006328FF" w:rsidRDefault="00B37058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67810719" w14:textId="77777777" w:rsidTr="00E4582E">
        <w:trPr>
          <w:trHeight w:val="435"/>
        </w:trPr>
        <w:tc>
          <w:tcPr>
            <w:tcW w:w="6511" w:type="dxa"/>
            <w:gridSpan w:val="5"/>
            <w:shd w:val="clear" w:color="auto" w:fill="FFFF00"/>
          </w:tcPr>
          <w:p w14:paraId="0A55DD70" w14:textId="2589197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7. SERVETĖLĖS PAVIRŠIŲ DEZINFEKCIJAI ALKOHOLIO PAGRINDU</w:t>
            </w:r>
          </w:p>
          <w:p w14:paraId="1B1CBF1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7931F168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0C071F04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463E84FF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</w:tr>
      <w:tr w:rsidR="00237986" w:rsidRPr="006249DD" w14:paraId="0CB5BF48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5BFA2977" w14:textId="17A21DB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lastRenderedPageBreak/>
              <w:t>7.1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27159CD7" w14:textId="39BB6EF9" w:rsidR="00237986" w:rsidRPr="00EE131B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proofErr w:type="spellStart"/>
            <w:r w:rsidRPr="00EE131B">
              <w:rPr>
                <w:rFonts w:ascii="Times New Roman" w:eastAsia="Times New Roman" w:hAnsi="Times New Roman" w:cs="Times New Roman"/>
                <w:bCs/>
                <w:lang w:val="lt-LT"/>
              </w:rPr>
              <w:t>Dispenseris</w:t>
            </w:r>
            <w:proofErr w:type="spellEnd"/>
            <w:r w:rsidRPr="00EE131B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su dangteliu dviguba apsauga nuo </w:t>
            </w:r>
            <w:r w:rsidR="00EE19C2" w:rsidRPr="00EE131B">
              <w:rPr>
                <w:rFonts w:ascii="Times New Roman" w:eastAsia="Times New Roman" w:hAnsi="Times New Roman" w:cs="Times New Roman"/>
                <w:bCs/>
                <w:lang w:val="lt-LT"/>
              </w:rPr>
              <w:t>išdžiūvimo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032E9915" w14:textId="5AC2697F" w:rsidR="00237986" w:rsidRPr="006328FF" w:rsidRDefault="00237986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pakuotė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2DB37E37" w14:textId="5FFC4DA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5FA59A90" w14:textId="323DEF53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Veikliosios medžiagos etanolio ir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propanolio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alkoholiai (</w:t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t>bendras alkoholio kiekis ne mažiau 60 g/100 g tirpalo</w:t>
            </w:r>
            <w:r w:rsidRPr="006328FF">
              <w:rPr>
                <w:rFonts w:ascii="Times New Roman" w:hAnsi="Times New Roman" w:cs="Times New Roman"/>
                <w:lang w:val="lt-LT"/>
              </w:rPr>
              <w:t>), paviršiaus aktyvios bei aromatinės medžiagos;</w:t>
            </w:r>
          </w:p>
          <w:p w14:paraId="6F27689E" w14:textId="785E6E40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>tinka nedidelių paviršių skubiai dezinfekcijai;</w:t>
            </w:r>
          </w:p>
          <w:p w14:paraId="55E55B3A" w14:textId="77777777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Servetėlės paruoštos naudojimui, vienos servetėlės dydis ne mažiau nei </w:t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t>20x27 cm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, viena servetėle galima išdezinfekuoti ne mažiau nei </w:t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t>0,5 m2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paviršiaus plotą.</w:t>
            </w:r>
          </w:p>
          <w:p w14:paraId="5AE99437" w14:textId="77777777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Veikia bakterijas (tarp jų ir tuberkuliozės), virusus (HBV, HCV, ŽIV, Adeno, Polio,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Papova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>), grybelius, MRSA.</w:t>
            </w:r>
          </w:p>
          <w:p w14:paraId="4DE7DB25" w14:textId="497AC0A2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Ekspozicijos laikai:. baktericidinis (pagal EN 16615)- ne daugiau 1 min.,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mielicidinis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(levu-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rocidinis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) (pagal EN 16615) – ne daugiau 1 min.,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tuberkulocidinis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(pagal EN 14348) – ne daugiau 1 min.,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virucidinis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(virusai su apvalkalu) – ne daugiau 30 sek., noro virusas (pagal EN 14476) – ne daugiau 60 sek.</w:t>
            </w:r>
          </w:p>
          <w:p w14:paraId="52CEFA20" w14:textId="16F0909A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lang w:val="lt-LT"/>
              </w:rPr>
              <w:t>Pageidautinas kiekis pakuotėje</w:t>
            </w:r>
            <w:r w:rsidR="006249DD" w:rsidRPr="006328FF">
              <w:rPr>
                <w:rFonts w:ascii="Times New Roman" w:hAnsi="Times New Roman" w:cs="Times New Roman"/>
                <w:b/>
                <w:lang w:val="lt-LT"/>
              </w:rPr>
              <w:t xml:space="preserve"> </w:t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t xml:space="preserve">- ne mažiau </w:t>
            </w:r>
            <w:r w:rsidR="006249DD" w:rsidRPr="006328FF">
              <w:rPr>
                <w:rFonts w:ascii="Times New Roman" w:hAnsi="Times New Roman" w:cs="Times New Roman"/>
                <w:b/>
                <w:lang w:val="lt-LT"/>
              </w:rPr>
              <w:t xml:space="preserve">kaip </w:t>
            </w:r>
            <w:r w:rsidRPr="006328FF">
              <w:rPr>
                <w:rFonts w:ascii="Times New Roman" w:hAnsi="Times New Roman" w:cs="Times New Roman"/>
                <w:b/>
                <w:lang w:val="lt-LT"/>
              </w:rPr>
              <w:t>200 vnt.</w:t>
            </w:r>
          </w:p>
          <w:p w14:paraId="695E75BD" w14:textId="77777777" w:rsidR="00237986" w:rsidRPr="006328FF" w:rsidRDefault="00237986" w:rsidP="00237986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Pateikti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biocido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autorizavimo pažymėjimą.</w:t>
            </w:r>
          </w:p>
          <w:p w14:paraId="651AD6E0" w14:textId="67D7C4E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bCs/>
                <w:lang w:val="lt-LT"/>
              </w:rPr>
              <w:t>Pateikti atitikties (direktyvai 93/42/EEB) deklaraciją.</w:t>
            </w:r>
          </w:p>
        </w:tc>
        <w:tc>
          <w:tcPr>
            <w:tcW w:w="1134" w:type="dxa"/>
          </w:tcPr>
          <w:p w14:paraId="662E66A0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0569C95A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29DC8B9F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4A5DD620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  <w:p w14:paraId="53BC326C" w14:textId="6C034F5B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3C87A1C5" w14:textId="124748B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7" w:type="dxa"/>
          </w:tcPr>
          <w:p w14:paraId="3A55E818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3039E9E5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3377E97A" w14:textId="03DC3F99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7.2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A44A944" w14:textId="77777777" w:rsidR="00237986" w:rsidRPr="00EE131B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EE131B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 xml:space="preserve">Papildanti pakuotė </w:t>
            </w:r>
          </w:p>
          <w:p w14:paraId="571E552B" w14:textId="77777777" w:rsidR="00237986" w:rsidRPr="00EE131B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</w:p>
          <w:p w14:paraId="03F72680" w14:textId="1EBB07A1" w:rsidR="00237986" w:rsidRPr="00EE131B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u w:val="single"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B8CB9F1" w14:textId="1DCB2836" w:rsidR="00237986" w:rsidRPr="006328FF" w:rsidRDefault="00237986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pakuotė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20C62A4B" w14:textId="4A945A6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800</w:t>
            </w:r>
          </w:p>
        </w:tc>
        <w:tc>
          <w:tcPr>
            <w:tcW w:w="5108" w:type="dxa"/>
            <w:vMerge/>
            <w:shd w:val="clear" w:color="auto" w:fill="C2D69B" w:themeFill="accent3" w:themeFillTint="99"/>
          </w:tcPr>
          <w:p w14:paraId="6D514D9E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4190D23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02E619E2" w14:textId="75E732B2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507B9618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F58CF" w:rsidRPr="006249DD" w14:paraId="26CCA4D8" w14:textId="77777777" w:rsidTr="002803C5">
        <w:tc>
          <w:tcPr>
            <w:tcW w:w="13887" w:type="dxa"/>
            <w:gridSpan w:val="8"/>
            <w:shd w:val="clear" w:color="auto" w:fill="C2D69B" w:themeFill="accent3" w:themeFillTint="99"/>
          </w:tcPr>
          <w:p w14:paraId="450BDFB0" w14:textId="05C1DA2E" w:rsidR="00DF58CF" w:rsidRPr="006328FF" w:rsidRDefault="00DF58CF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7 Pirkimo dalies kaina:</w:t>
            </w:r>
          </w:p>
        </w:tc>
        <w:tc>
          <w:tcPr>
            <w:tcW w:w="1417" w:type="dxa"/>
          </w:tcPr>
          <w:p w14:paraId="7964EB08" w14:textId="77777777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73914338" w14:textId="3ED480FB" w:rsidR="00DF58CF" w:rsidRPr="006328FF" w:rsidRDefault="00DF58CF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036EFD69" w14:textId="77777777" w:rsidTr="002803C5">
        <w:tc>
          <w:tcPr>
            <w:tcW w:w="3934" w:type="dxa"/>
            <w:gridSpan w:val="3"/>
            <w:shd w:val="clear" w:color="auto" w:fill="C2D69B" w:themeFill="accent3" w:themeFillTint="99"/>
          </w:tcPr>
          <w:p w14:paraId="52033411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7 Pirkimo dalies kaina žodžiais:</w:t>
            </w:r>
          </w:p>
        </w:tc>
        <w:tc>
          <w:tcPr>
            <w:tcW w:w="11370" w:type="dxa"/>
            <w:gridSpan w:val="6"/>
            <w:shd w:val="clear" w:color="auto" w:fill="auto"/>
          </w:tcPr>
          <w:p w14:paraId="2FF1C03B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70B8FA80" w14:textId="2F99878C" w:rsidR="006249DD" w:rsidRPr="006328FF" w:rsidRDefault="006249D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75386520" w14:textId="77777777" w:rsidTr="00E4582E">
        <w:tc>
          <w:tcPr>
            <w:tcW w:w="6511" w:type="dxa"/>
            <w:gridSpan w:val="5"/>
            <w:shd w:val="clear" w:color="auto" w:fill="FFFF00"/>
          </w:tcPr>
          <w:p w14:paraId="04F0FDE1" w14:textId="78DBD28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8. SERVETĖLĖS PAVIRŠIŲ VALYMUI IR DEZINFEKCIJAI BE ALKOHOLIO</w:t>
            </w:r>
          </w:p>
          <w:p w14:paraId="610E652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11063D00" w14:textId="6BE1D09E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2AD2955D" w14:textId="385808D9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Mikrobac</w:t>
            </w:r>
            <w:proofErr w:type="spellEnd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tissues</w:t>
            </w:r>
            <w:proofErr w:type="spellEnd"/>
            <w:r w:rsidR="003D46A4">
              <w:rPr>
                <w:rFonts w:ascii="Times New Roman" w:eastAsia="Times New Roman" w:hAnsi="Times New Roman" w:cs="Times New Roman"/>
                <w:b/>
                <w:lang w:val="lt-LT"/>
              </w:rPr>
              <w:t>, N80</w:t>
            </w:r>
          </w:p>
          <w:p w14:paraId="30C0F30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37986" w:rsidRPr="006249DD" w14:paraId="611E4914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0F8C7A0F" w14:textId="3C1754E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8.1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B3347A0" w14:textId="081A0531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Dėžutė su dangteliu dviguba apsauga nuo </w:t>
            </w:r>
            <w:r w:rsidR="00EE19C2"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išdžiūvimo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194F851E" w14:textId="4351DAD3" w:rsidR="00237986" w:rsidRPr="006328FF" w:rsidRDefault="00237986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pakuotė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AB28806" w14:textId="2ED8A48B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</w:t>
            </w: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0ABF164B" w14:textId="5BE483F0" w:rsidR="00237986" w:rsidRPr="00647C57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lt-LT"/>
              </w:rPr>
            </w:pPr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Skirta įvairių medicinos prietaisų dezinfekcijai, specialiai  alkoholiui jautriems medicinos prietaisų paviršiams, </w:t>
            </w:r>
            <w:proofErr w:type="spellStart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t.y</w:t>
            </w:r>
            <w:proofErr w:type="spellEnd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. organiniam stiklui ir pan. Tinka ultragarso aparatų daviklių dezinfekcijai.</w:t>
            </w:r>
          </w:p>
          <w:p w14:paraId="5FC6FA42" w14:textId="77777777" w:rsidR="00237986" w:rsidRPr="00647C57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lt-LT"/>
              </w:rPr>
            </w:pPr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Sudėtyje neturi būti alkoholio.</w:t>
            </w:r>
          </w:p>
          <w:p w14:paraId="6F7BACF6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Servetėlės paruoštos naudojimui, vienos servetėlės dydis ne mažesnis nei 20x18 cm.</w:t>
            </w:r>
          </w:p>
          <w:p w14:paraId="76A74449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lastRenderedPageBreak/>
              <w:t xml:space="preserve">Baktericidinis (pagal EN 16615)- ne daugiau 1 min.; </w:t>
            </w:r>
            <w:proofErr w:type="spellStart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mielicidinis</w:t>
            </w:r>
            <w:proofErr w:type="spellEnd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</w:t>
            </w:r>
            <w:proofErr w:type="spellStart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levurocidinis</w:t>
            </w:r>
            <w:proofErr w:type="spellEnd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) (pagal EN 16615) – ne daugiau 1 min.; </w:t>
            </w:r>
            <w:proofErr w:type="spellStart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virucidinis</w:t>
            </w:r>
            <w:proofErr w:type="spellEnd"/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(virusai su apvalkalu) – ne daugiau 30 sek.; noro virusas (pagal EN 14476) – ne daugiau 15 min.; rota virusas (pagal EN 14476) – ne daugiau 1 min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>. (pateikti atitikties standartams sertifikatus).</w:t>
            </w:r>
          </w:p>
          <w:p w14:paraId="22EC70C3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47C57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Pateikti atitikties EB 93/42 direktyvai deklaraciją.</w:t>
            </w:r>
          </w:p>
          <w:p w14:paraId="4E190387" w14:textId="4402D7F8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Pageidautinas kiekis pakuotėje</w:t>
            </w:r>
            <w:r w:rsidR="006249DD"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- ne mažiau </w:t>
            </w:r>
            <w:r w:rsidR="006249DD"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kaip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200 vnt.</w:t>
            </w:r>
          </w:p>
        </w:tc>
        <w:tc>
          <w:tcPr>
            <w:tcW w:w="1134" w:type="dxa"/>
          </w:tcPr>
          <w:p w14:paraId="44421D55" w14:textId="2155D359" w:rsidR="002803C5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>9.18</w:t>
            </w:r>
          </w:p>
        </w:tc>
        <w:tc>
          <w:tcPr>
            <w:tcW w:w="1134" w:type="dxa"/>
          </w:tcPr>
          <w:p w14:paraId="66E8390B" w14:textId="1B6568F0" w:rsidR="00237986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9.64</w:t>
            </w:r>
          </w:p>
        </w:tc>
        <w:tc>
          <w:tcPr>
            <w:tcW w:w="1417" w:type="dxa"/>
          </w:tcPr>
          <w:p w14:paraId="75E158F3" w14:textId="7BBA0C41" w:rsidR="00237986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9640</w:t>
            </w:r>
          </w:p>
        </w:tc>
      </w:tr>
      <w:tr w:rsidR="00237986" w:rsidRPr="006249DD" w14:paraId="2E8B547B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61E66632" w14:textId="3D20EF73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8.2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EEB7583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Papildanti pakuotė</w:t>
            </w:r>
          </w:p>
          <w:p w14:paraId="0A080B45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71A50006" w14:textId="547D6AD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1FEDB97" w14:textId="55B53650" w:rsidR="00237986" w:rsidRPr="006328FF" w:rsidRDefault="00237986" w:rsidP="00237986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pakuotė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0B3CCC87" w14:textId="20A6ACF0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800</w:t>
            </w:r>
          </w:p>
          <w:p w14:paraId="093B21FA" w14:textId="6E2F2BEA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vMerge/>
            <w:shd w:val="clear" w:color="auto" w:fill="auto"/>
          </w:tcPr>
          <w:p w14:paraId="3C93196F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4771A564" w14:textId="7A4AED0F" w:rsidR="00237986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9.18</w:t>
            </w:r>
          </w:p>
        </w:tc>
        <w:tc>
          <w:tcPr>
            <w:tcW w:w="1134" w:type="dxa"/>
          </w:tcPr>
          <w:p w14:paraId="2632FDC6" w14:textId="79D67E86" w:rsidR="00237986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9.64</w:t>
            </w:r>
          </w:p>
        </w:tc>
        <w:tc>
          <w:tcPr>
            <w:tcW w:w="1417" w:type="dxa"/>
          </w:tcPr>
          <w:p w14:paraId="0D3E6A93" w14:textId="072C31A2" w:rsidR="00237986" w:rsidRPr="006328FF" w:rsidRDefault="007417E0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7712</w:t>
            </w:r>
          </w:p>
        </w:tc>
      </w:tr>
      <w:tr w:rsidR="002803C5" w:rsidRPr="006249DD" w14:paraId="1C23EF69" w14:textId="77777777" w:rsidTr="00E4582E">
        <w:tc>
          <w:tcPr>
            <w:tcW w:w="13887" w:type="dxa"/>
            <w:gridSpan w:val="8"/>
            <w:shd w:val="clear" w:color="auto" w:fill="C2D69B" w:themeFill="accent3" w:themeFillTint="99"/>
          </w:tcPr>
          <w:p w14:paraId="77BA0E2A" w14:textId="3553B238" w:rsidR="002803C5" w:rsidRPr="006328FF" w:rsidRDefault="002803C5" w:rsidP="0023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8 Pirkimo dalies kaina:</w:t>
            </w:r>
          </w:p>
        </w:tc>
        <w:tc>
          <w:tcPr>
            <w:tcW w:w="1417" w:type="dxa"/>
          </w:tcPr>
          <w:p w14:paraId="37BE5732" w14:textId="70CA7F50" w:rsidR="002803C5" w:rsidRPr="006328FF" w:rsidRDefault="007417E0" w:rsidP="0074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17352</w:t>
            </w:r>
            <w:r w:rsidR="00954086">
              <w:rPr>
                <w:rFonts w:ascii="Times New Roman" w:eastAsia="Times New Roman" w:hAnsi="Times New Roman" w:cs="Times New Roman"/>
                <w:b/>
                <w:lang w:val="lt-LT"/>
              </w:rPr>
              <w:t>.00</w:t>
            </w:r>
          </w:p>
        </w:tc>
      </w:tr>
      <w:tr w:rsidR="00237986" w:rsidRPr="006249DD" w14:paraId="3B0AC991" w14:textId="77777777" w:rsidTr="00E4582E">
        <w:tc>
          <w:tcPr>
            <w:tcW w:w="3934" w:type="dxa"/>
            <w:gridSpan w:val="3"/>
            <w:shd w:val="clear" w:color="auto" w:fill="C2D69B" w:themeFill="accent3" w:themeFillTint="99"/>
          </w:tcPr>
          <w:p w14:paraId="18649043" w14:textId="3D731A85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8 Pirkimo dalies kaina žodžiais:</w:t>
            </w:r>
          </w:p>
        </w:tc>
        <w:tc>
          <w:tcPr>
            <w:tcW w:w="11370" w:type="dxa"/>
            <w:gridSpan w:val="6"/>
            <w:shd w:val="clear" w:color="auto" w:fill="auto"/>
          </w:tcPr>
          <w:p w14:paraId="1773BD04" w14:textId="4430A650" w:rsidR="00237986" w:rsidRPr="006328FF" w:rsidRDefault="002A73BE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Septyniolika tūkstančių trys šimtai penkiasdešimt du Eur</w:t>
            </w:r>
          </w:p>
          <w:p w14:paraId="3A571D46" w14:textId="4DCB9DDB" w:rsidR="006249DD" w:rsidRPr="006328FF" w:rsidRDefault="006249DD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237986" w:rsidRPr="006249DD" w14:paraId="2A43CFB9" w14:textId="77777777" w:rsidTr="00E4582E">
        <w:tc>
          <w:tcPr>
            <w:tcW w:w="6511" w:type="dxa"/>
            <w:gridSpan w:val="5"/>
            <w:shd w:val="clear" w:color="auto" w:fill="FFFF00"/>
          </w:tcPr>
          <w:p w14:paraId="7675E167" w14:textId="66E8F0CC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9. SERVETĖLĖS MEDICINOS PRIETAISŲ VALYMUI IR DEZINFEKCIJAI BE ALKOHOLIO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74715AB1" w14:textId="6C6C6518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3BB13F2C" w14:textId="2C4A08C4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Mikrobac</w:t>
            </w:r>
            <w:proofErr w:type="spellEnd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 w:rsidR="00954199">
              <w:rPr>
                <w:rFonts w:ascii="Times New Roman" w:eastAsia="Times New Roman" w:hAnsi="Times New Roman" w:cs="Times New Roman"/>
                <w:b/>
                <w:lang w:val="lt-LT"/>
              </w:rPr>
              <w:t>tissues</w:t>
            </w:r>
            <w:proofErr w:type="spellEnd"/>
            <w:r w:rsidR="003D46A4">
              <w:rPr>
                <w:rFonts w:ascii="Times New Roman" w:eastAsia="Times New Roman" w:hAnsi="Times New Roman" w:cs="Times New Roman"/>
                <w:b/>
                <w:lang w:val="lt-LT"/>
              </w:rPr>
              <w:t>,</w:t>
            </w:r>
            <w:r w:rsidR="003A2E52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r w:rsidR="003D46A4">
              <w:rPr>
                <w:rFonts w:ascii="Times New Roman" w:eastAsia="Times New Roman" w:hAnsi="Times New Roman" w:cs="Times New Roman"/>
                <w:b/>
                <w:lang w:val="lt-LT"/>
              </w:rPr>
              <w:t>N80</w:t>
            </w:r>
          </w:p>
          <w:p w14:paraId="054E5C9E" w14:textId="77777777" w:rsidR="00237986" w:rsidRPr="006328FF" w:rsidRDefault="00237986" w:rsidP="0023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36CBC417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166C9093" w14:textId="116AB5E0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9.1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111CA1C" w14:textId="2750796E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Minkšta vienkartinė pakuotė su dangteliu dviguba apsauga nuo išdžiūvimo</w:t>
            </w:r>
          </w:p>
          <w:p w14:paraId="328363E6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</w:p>
          <w:p w14:paraId="759C2C38" w14:textId="2A2AD0E9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43E33E48" w14:textId="15FFE5FD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  <w:p w14:paraId="03594CFE" w14:textId="43ECB5A3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(servetėlė)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3EB6E70" w14:textId="25CFE682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60 000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49F88113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Sudėtyje neturi būti alkoholio, aldehidų.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3437BC">
              <w:rPr>
                <w:rFonts w:ascii="Times New Roman" w:hAnsi="Times New Roman" w:cs="Times New Roman"/>
                <w:highlight w:val="yellow"/>
                <w:lang w:val="lt-LT"/>
              </w:rPr>
              <w:t xml:space="preserve">Veikliosios medžiagos - </w:t>
            </w:r>
            <w:proofErr w:type="spellStart"/>
            <w:r w:rsidRPr="003437BC">
              <w:rPr>
                <w:rFonts w:ascii="Times New Roman" w:hAnsi="Times New Roman" w:cs="Times New Roman"/>
                <w:highlight w:val="yellow"/>
                <w:lang w:val="lt-LT"/>
              </w:rPr>
              <w:t>Didecildimetilamonio</w:t>
            </w:r>
            <w:proofErr w:type="spellEnd"/>
            <w:r w:rsidRPr="003437BC">
              <w:rPr>
                <w:rFonts w:ascii="Times New Roman" w:hAnsi="Times New Roman" w:cs="Times New Roman"/>
                <w:highlight w:val="yellow"/>
                <w:lang w:val="lt-LT"/>
              </w:rPr>
              <w:t xml:space="preserve"> chloridas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Skirtos </w:t>
            </w:r>
            <w:r w:rsidRPr="003437BC"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lt-LT"/>
              </w:rPr>
              <w:t>medicinos prietaisų</w:t>
            </w: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neatsparių alkoholio poveikiui, dezinfekcijai.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Turi tikti ultragarso aparatų (makšties ir pilvo tyrimams) </w:t>
            </w:r>
            <w:r w:rsidRPr="003437BC"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lt-LT"/>
              </w:rPr>
              <w:t>davikliams</w:t>
            </w: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(pateikti gamintojo rekomendacijas).</w:t>
            </w:r>
          </w:p>
          <w:p w14:paraId="5D7C8D31" w14:textId="66CAB0B8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Servetėlės paruoštos naudojimui, vienos servetėlės dydis ne mažiau 20x18 cm. Veikia bakterijas, virusus (HBV, HCV, ŽIV, Polio, </w:t>
            </w:r>
            <w:proofErr w:type="spellStart"/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Papova</w:t>
            </w:r>
            <w:proofErr w:type="spellEnd"/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), grybelius, MRSA.</w:t>
            </w:r>
          </w:p>
          <w:p w14:paraId="0E418219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3437BC">
              <w:rPr>
                <w:rFonts w:ascii="Times New Roman" w:eastAsia="Times New Roman" w:hAnsi="Times New Roman" w:cs="Times New Roman"/>
                <w:b/>
                <w:highlight w:val="yellow"/>
                <w:lang w:val="lt-LT"/>
              </w:rPr>
              <w:t>II klasės medicinos prietaisas.</w:t>
            </w:r>
            <w:r w:rsidRPr="003437B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Pateikti atitikties Medicinos prietaisų direktyvai 93/42/EEB patvirtinančius dokumentus, saugos duomenų lapus bei naudojimo instrukciją.</w:t>
            </w:r>
          </w:p>
        </w:tc>
        <w:tc>
          <w:tcPr>
            <w:tcW w:w="1134" w:type="dxa"/>
          </w:tcPr>
          <w:p w14:paraId="5FBFD677" w14:textId="27211EFD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0.0459</w:t>
            </w:r>
          </w:p>
        </w:tc>
        <w:tc>
          <w:tcPr>
            <w:tcW w:w="1134" w:type="dxa"/>
          </w:tcPr>
          <w:p w14:paraId="6B5FD36A" w14:textId="3CAE955F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0.0482</w:t>
            </w:r>
          </w:p>
        </w:tc>
        <w:tc>
          <w:tcPr>
            <w:tcW w:w="1417" w:type="dxa"/>
          </w:tcPr>
          <w:p w14:paraId="563E8045" w14:textId="7E545014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2892</w:t>
            </w:r>
          </w:p>
        </w:tc>
      </w:tr>
      <w:tr w:rsidR="00F55D89" w:rsidRPr="006249DD" w14:paraId="26FA1BDF" w14:textId="77777777" w:rsidTr="00E4582E">
        <w:tc>
          <w:tcPr>
            <w:tcW w:w="13887" w:type="dxa"/>
            <w:gridSpan w:val="8"/>
            <w:shd w:val="clear" w:color="auto" w:fill="C2D69B" w:themeFill="accent3" w:themeFillTint="99"/>
          </w:tcPr>
          <w:p w14:paraId="6FCF320B" w14:textId="161FD644" w:rsidR="00F55D89" w:rsidRPr="006328FF" w:rsidRDefault="00F55D89" w:rsidP="00F55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9 Pirkimo dalies kaina:</w:t>
            </w:r>
          </w:p>
        </w:tc>
        <w:tc>
          <w:tcPr>
            <w:tcW w:w="1417" w:type="dxa"/>
          </w:tcPr>
          <w:p w14:paraId="3EC318D9" w14:textId="63926343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2982</w:t>
            </w:r>
            <w:r w:rsidR="00117AD9">
              <w:rPr>
                <w:rFonts w:ascii="Times New Roman" w:eastAsia="Times New Roman" w:hAnsi="Times New Roman" w:cs="Times New Roman"/>
                <w:b/>
                <w:lang w:val="lt-LT"/>
              </w:rPr>
              <w:t>.00</w:t>
            </w:r>
          </w:p>
          <w:p w14:paraId="7ABFB11A" w14:textId="55ABE6D3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00823ED8" w14:textId="77777777" w:rsidTr="00E4582E">
        <w:tc>
          <w:tcPr>
            <w:tcW w:w="3928" w:type="dxa"/>
            <w:gridSpan w:val="2"/>
            <w:shd w:val="clear" w:color="auto" w:fill="C2D69B" w:themeFill="accent3" w:themeFillTint="99"/>
          </w:tcPr>
          <w:p w14:paraId="352B1159" w14:textId="202B49C5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9 Pirkimo dalies kaina žodžiais:</w:t>
            </w:r>
          </w:p>
        </w:tc>
        <w:tc>
          <w:tcPr>
            <w:tcW w:w="11376" w:type="dxa"/>
            <w:gridSpan w:val="7"/>
          </w:tcPr>
          <w:p w14:paraId="70250303" w14:textId="3114E25F" w:rsidR="00F55D89" w:rsidRPr="006328FF" w:rsidRDefault="0055345C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Du tūkstančiai devyni šimtai aštuoniasdešimt du Eur</w:t>
            </w:r>
          </w:p>
          <w:p w14:paraId="20087BCE" w14:textId="5D9D21C2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3EA6CD26" w14:textId="77777777" w:rsidTr="00E4582E">
        <w:tc>
          <w:tcPr>
            <w:tcW w:w="6511" w:type="dxa"/>
            <w:gridSpan w:val="5"/>
            <w:shd w:val="clear" w:color="auto" w:fill="FFFF00"/>
          </w:tcPr>
          <w:p w14:paraId="03BAA566" w14:textId="07EE41B9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10.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DIDELIŲ PAVIRŠIŲ VALYMO IR DEZINFEKCIJOS PRIEMONĖ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1A27431B" w14:textId="7E43CE8D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6F462A96" w14:textId="712393CA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Mikrobac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forte</w:t>
            </w:r>
          </w:p>
          <w:p w14:paraId="6D8C690B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394D5A52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1FBCF117" w14:textId="5A5C0A5B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>10.1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0D83AA6B" w14:textId="276B3706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71E27"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val="lt-LT"/>
              </w:rPr>
              <w:t>5 l talpa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(skystas koncentratas)</w:t>
            </w:r>
          </w:p>
          <w:p w14:paraId="0F2D75F5" w14:textId="3EC54A14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E12FC7D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96D2200" w14:textId="7D64687E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400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0ABE24A2" w14:textId="3731FD7C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Paviršiams (sienoms, luboms, grindims), inventoriui valyti ir dezinfekuoti sveikatos priežiūros ir visuomeninės paskirties patalpose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Veikliosios medžiagos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-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Benzil-C8-18-alkildimetil-chloridai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,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aminai. Be aldehidų.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Darbinis tirpalas 0,25-2,0%. Ekspozicija ne daugiau 20 min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Turi veikti </w:t>
            </w:r>
            <w:proofErr w:type="spellStart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baktericidiškai</w:t>
            </w:r>
            <w:proofErr w:type="spellEnd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(įskaitant TBC, MRSA), </w:t>
            </w:r>
            <w:proofErr w:type="spellStart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fungicidiškai</w:t>
            </w:r>
            <w:proofErr w:type="spellEnd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ir  </w:t>
            </w:r>
            <w:proofErr w:type="spellStart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virucidiškai</w:t>
            </w:r>
            <w:proofErr w:type="spellEnd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(HBV, HBC,  ŽIV, Rota, Nora, Polio).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Turi tikti paviršių, pagamintų iš metalo,  nerūdijančio plieno, dezinfekcijai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Pateikti </w:t>
            </w:r>
            <w:proofErr w:type="spellStart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biocido</w:t>
            </w:r>
            <w:proofErr w:type="spellEnd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 autorizacijos liudijimą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,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 xml:space="preserve">CE atitikties </w:t>
            </w:r>
            <w:proofErr w:type="spellStart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deklataciją</w:t>
            </w:r>
            <w:proofErr w:type="spellEnd"/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, naudojimo instrukciją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, </w:t>
            </w:r>
            <w:r w:rsidRPr="00671E27">
              <w:rPr>
                <w:rFonts w:ascii="Times New Roman" w:hAnsi="Times New Roman" w:cs="Times New Roman"/>
                <w:highlight w:val="yellow"/>
                <w:lang w:val="lt-LT"/>
              </w:rPr>
              <w:t>saugos duomenų lapus.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134" w:type="dxa"/>
          </w:tcPr>
          <w:p w14:paraId="238C1DA8" w14:textId="13C4621A" w:rsidR="00F55D89" w:rsidRPr="006328FF" w:rsidRDefault="003034A3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29.50</w:t>
            </w:r>
          </w:p>
        </w:tc>
        <w:tc>
          <w:tcPr>
            <w:tcW w:w="1134" w:type="dxa"/>
          </w:tcPr>
          <w:p w14:paraId="200403E1" w14:textId="0C6CE6CF" w:rsidR="00F55D89" w:rsidRPr="006328FF" w:rsidRDefault="003034A3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30.98</w:t>
            </w:r>
          </w:p>
        </w:tc>
        <w:tc>
          <w:tcPr>
            <w:tcW w:w="1417" w:type="dxa"/>
          </w:tcPr>
          <w:p w14:paraId="55159DA3" w14:textId="13E6D96F" w:rsidR="00F55D89" w:rsidRPr="006328FF" w:rsidRDefault="00811737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12392</w:t>
            </w:r>
          </w:p>
        </w:tc>
      </w:tr>
      <w:tr w:rsidR="00F55D89" w:rsidRPr="006249DD" w14:paraId="4035CC93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678EC90A" w14:textId="04B4A0B8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10.2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BC368E2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Dozavimo pompa 5 l talpai</w:t>
            </w:r>
          </w:p>
          <w:p w14:paraId="429BA7A7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87B8DC1" w14:textId="06678835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6FA0804" w14:textId="0058E3BA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211278AB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1634FEE4" w14:textId="29595527" w:rsidR="00F55D89" w:rsidRPr="006328FF" w:rsidRDefault="003034A3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2.40</w:t>
            </w:r>
          </w:p>
        </w:tc>
        <w:tc>
          <w:tcPr>
            <w:tcW w:w="1134" w:type="dxa"/>
          </w:tcPr>
          <w:p w14:paraId="4A6BBEE6" w14:textId="1B8EE34E" w:rsidR="00F55D89" w:rsidRPr="006328FF" w:rsidRDefault="003034A3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2.90</w:t>
            </w:r>
          </w:p>
        </w:tc>
        <w:tc>
          <w:tcPr>
            <w:tcW w:w="1417" w:type="dxa"/>
          </w:tcPr>
          <w:p w14:paraId="22876B8D" w14:textId="4427657A" w:rsidR="00F55D89" w:rsidRPr="006328FF" w:rsidRDefault="003034A3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145</w:t>
            </w:r>
          </w:p>
        </w:tc>
      </w:tr>
      <w:tr w:rsidR="00F55D89" w:rsidRPr="006249DD" w14:paraId="6DC5A533" w14:textId="77777777" w:rsidTr="00E4582E">
        <w:tc>
          <w:tcPr>
            <w:tcW w:w="13887" w:type="dxa"/>
            <w:gridSpan w:val="8"/>
            <w:shd w:val="clear" w:color="auto" w:fill="C2D69B" w:themeFill="accent3" w:themeFillTint="99"/>
          </w:tcPr>
          <w:p w14:paraId="06D4272E" w14:textId="0DF7EADC" w:rsidR="00F55D89" w:rsidRPr="006328FF" w:rsidRDefault="00F55D89" w:rsidP="00F55D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10 Pirkimo dalies kaina:</w:t>
            </w:r>
          </w:p>
        </w:tc>
        <w:tc>
          <w:tcPr>
            <w:tcW w:w="1417" w:type="dxa"/>
          </w:tcPr>
          <w:p w14:paraId="13EFB37E" w14:textId="12A65017" w:rsidR="00F55D89" w:rsidRPr="006328FF" w:rsidRDefault="00811737" w:rsidP="00811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12537,00</w:t>
            </w:r>
          </w:p>
        </w:tc>
      </w:tr>
      <w:tr w:rsidR="00F55D89" w:rsidRPr="006249DD" w14:paraId="187BD5A9" w14:textId="77777777" w:rsidTr="00E4582E">
        <w:tc>
          <w:tcPr>
            <w:tcW w:w="3928" w:type="dxa"/>
            <w:gridSpan w:val="2"/>
            <w:shd w:val="clear" w:color="auto" w:fill="C2D69B" w:themeFill="accent3" w:themeFillTint="99"/>
          </w:tcPr>
          <w:p w14:paraId="33F1E1A5" w14:textId="275C1FAA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10 Pirkimo dalies kaina žodžiais:</w:t>
            </w:r>
          </w:p>
        </w:tc>
        <w:tc>
          <w:tcPr>
            <w:tcW w:w="11376" w:type="dxa"/>
            <w:gridSpan w:val="7"/>
          </w:tcPr>
          <w:p w14:paraId="4DF26563" w14:textId="115B39DB" w:rsidR="00F55D89" w:rsidRPr="006328FF" w:rsidRDefault="00811737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Dvylika tūkstančių penki šimtai trisdešimt septyni Eur</w:t>
            </w:r>
          </w:p>
          <w:p w14:paraId="3AC7A7C4" w14:textId="44500C3D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</w:tr>
      <w:tr w:rsidR="00F55D89" w:rsidRPr="006249DD" w14:paraId="6E619DFD" w14:textId="77777777" w:rsidTr="00E4582E">
        <w:tc>
          <w:tcPr>
            <w:tcW w:w="6511" w:type="dxa"/>
            <w:gridSpan w:val="5"/>
            <w:shd w:val="clear" w:color="auto" w:fill="FFFF00"/>
          </w:tcPr>
          <w:p w14:paraId="79F604C7" w14:textId="33BDCA79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11.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PAVIRŠIAUS DEZINFEKCIJOS PRIEMONĖ</w:t>
            </w:r>
          </w:p>
          <w:p w14:paraId="5E38737E" w14:textId="734A06DB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1E0DC054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109816CF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71AF5520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</w:tr>
      <w:tr w:rsidR="00F55D89" w:rsidRPr="006249DD" w14:paraId="387B5D84" w14:textId="77777777" w:rsidTr="00E4582E">
        <w:tc>
          <w:tcPr>
            <w:tcW w:w="1212" w:type="dxa"/>
            <w:shd w:val="clear" w:color="auto" w:fill="C2D69B" w:themeFill="accent3" w:themeFillTint="99"/>
          </w:tcPr>
          <w:p w14:paraId="211AB077" w14:textId="130D43B9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17F091CF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Paviršiaus dezinfekcijos priemonė</w:t>
            </w:r>
          </w:p>
          <w:p w14:paraId="03167E1B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10F0855D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tabletė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7638F310" w14:textId="4175213F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100 000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01D19917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Naudojami esant dideliam organiniam užterštumui</w:t>
            </w:r>
          </w:p>
          <w:p w14:paraId="60EAA699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Plataus veikimo spektro, įskaitant bakterijas, TBC, grybelius ir virusus. 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Pateikti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biocido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autorizacijos liudijimą, išsamią naudojimo instrukciją, saugos duomenų lapus. 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Sudėtyje turi būti 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natrio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dichlorizocianurato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junginių.</w:t>
            </w:r>
          </w:p>
          <w:p w14:paraId="250631F9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Tablečių pavidalo. </w:t>
            </w:r>
            <w:proofErr w:type="spellStart"/>
            <w:r w:rsidRPr="006328FF">
              <w:rPr>
                <w:rFonts w:ascii="Times New Roman" w:hAnsi="Times New Roman" w:cs="Times New Roman"/>
                <w:bCs/>
                <w:lang w:val="lt-LT"/>
              </w:rPr>
              <w:t>Biocidas</w:t>
            </w:r>
            <w:proofErr w:type="spellEnd"/>
            <w:r w:rsidRPr="006328FF">
              <w:rPr>
                <w:rFonts w:ascii="Times New Roman" w:hAnsi="Times New Roman" w:cs="Times New Roman"/>
                <w:bCs/>
                <w:lang w:val="lt-LT"/>
              </w:rPr>
              <w:t>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Pateikti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biocido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autorizacijos liudijimą, išsamią naudojimo instrukciją, saugos duomenų lapus.</w:t>
            </w:r>
          </w:p>
          <w:p w14:paraId="79B7E7A2" w14:textId="312CC3CD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Pateikti 1 proc. 1 litro tirpalo kainą.</w:t>
            </w:r>
          </w:p>
        </w:tc>
        <w:tc>
          <w:tcPr>
            <w:tcW w:w="1134" w:type="dxa"/>
          </w:tcPr>
          <w:p w14:paraId="5E9F859B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1134" w:type="dxa"/>
          </w:tcPr>
          <w:p w14:paraId="2F106079" w14:textId="5B336B12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1417" w:type="dxa"/>
          </w:tcPr>
          <w:p w14:paraId="2251D594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</w:tr>
      <w:tr w:rsidR="00F55D89" w:rsidRPr="006249DD" w14:paraId="1445C76F" w14:textId="77777777" w:rsidTr="00E4582E">
        <w:tc>
          <w:tcPr>
            <w:tcW w:w="13887" w:type="dxa"/>
            <w:gridSpan w:val="8"/>
            <w:shd w:val="clear" w:color="auto" w:fill="C2D69B" w:themeFill="accent3" w:themeFillTint="99"/>
          </w:tcPr>
          <w:p w14:paraId="27EB79BF" w14:textId="76722337" w:rsidR="00F55D89" w:rsidRPr="006328FF" w:rsidRDefault="00F55D89" w:rsidP="00F55D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11 Pirkimo dalies kaina:</w:t>
            </w:r>
          </w:p>
        </w:tc>
        <w:tc>
          <w:tcPr>
            <w:tcW w:w="1417" w:type="dxa"/>
          </w:tcPr>
          <w:p w14:paraId="0FAA532E" w14:textId="67287003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</w:tr>
      <w:tr w:rsidR="00F55D89" w:rsidRPr="006249DD" w14:paraId="34401F92" w14:textId="77777777" w:rsidTr="00E4582E">
        <w:tc>
          <w:tcPr>
            <w:tcW w:w="3928" w:type="dxa"/>
            <w:gridSpan w:val="2"/>
            <w:shd w:val="clear" w:color="auto" w:fill="C2D69B" w:themeFill="accent3" w:themeFillTint="99"/>
          </w:tcPr>
          <w:p w14:paraId="549757EF" w14:textId="31C628E2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11 Pirkimo dalies kaina žodžiais:</w:t>
            </w:r>
          </w:p>
        </w:tc>
        <w:tc>
          <w:tcPr>
            <w:tcW w:w="11376" w:type="dxa"/>
            <w:gridSpan w:val="7"/>
            <w:shd w:val="clear" w:color="auto" w:fill="auto"/>
          </w:tcPr>
          <w:p w14:paraId="74E5A8C8" w14:textId="77777777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  <w:p w14:paraId="637C57C6" w14:textId="55889C6B" w:rsidR="00F55D89" w:rsidRPr="006328FF" w:rsidRDefault="00F55D89" w:rsidP="00F55D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lt-LT"/>
              </w:rPr>
            </w:pPr>
          </w:p>
        </w:tc>
      </w:tr>
      <w:tr w:rsidR="00F55D89" w:rsidRPr="006249DD" w14:paraId="617D2CAD" w14:textId="77777777" w:rsidTr="00E4582E">
        <w:tc>
          <w:tcPr>
            <w:tcW w:w="6511" w:type="dxa"/>
            <w:gridSpan w:val="5"/>
            <w:shd w:val="clear" w:color="auto" w:fill="FFFF00"/>
          </w:tcPr>
          <w:p w14:paraId="21D30429" w14:textId="16AD7040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12.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DRĖGNŲ APLINKOS PAVIRŠIŲ VALIKLIS IR DEZINFEKTANTAS</w:t>
            </w:r>
          </w:p>
          <w:p w14:paraId="79E4EFB6" w14:textId="090AF689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06666E29" w14:textId="098ACE28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 xml:space="preserve">Gamintojas – </w:t>
            </w:r>
            <w:r w:rsidR="00C270AC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 w:rsidR="00C270AC"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229CBC77" w14:textId="25000F43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Baccalin</w:t>
            </w:r>
            <w:proofErr w:type="spellEnd"/>
            <w:r w:rsidR="00C270AC">
              <w:rPr>
                <w:rFonts w:ascii="Times New Roman" w:eastAsia="Times New Roman" w:hAnsi="Times New Roman" w:cs="Times New Roman"/>
                <w:b/>
                <w:lang w:val="lt-LT"/>
              </w:rPr>
              <w:t>, 1l, 5l</w:t>
            </w:r>
          </w:p>
          <w:p w14:paraId="77B12248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37201723" w14:textId="77777777" w:rsidTr="00663B6C">
        <w:tc>
          <w:tcPr>
            <w:tcW w:w="1212" w:type="dxa"/>
            <w:shd w:val="clear" w:color="auto" w:fill="C2D69B" w:themeFill="accent3" w:themeFillTint="99"/>
          </w:tcPr>
          <w:p w14:paraId="5AE2308F" w14:textId="16765C35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lastRenderedPageBreak/>
              <w:t>12.1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26DC3C7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Drėgnų aplinkos paviršių valiklis ir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dezinfektantas</w:t>
            </w:r>
            <w:proofErr w:type="spellEnd"/>
          </w:p>
          <w:p w14:paraId="37FC7D5D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6C622AFB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419" w:type="dxa"/>
            <w:shd w:val="clear" w:color="auto" w:fill="C2D69B" w:themeFill="accent3" w:themeFillTint="99"/>
          </w:tcPr>
          <w:p w14:paraId="0D17C2FE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108" w:type="dxa"/>
            <w:vMerge w:val="restart"/>
            <w:shd w:val="clear" w:color="auto" w:fill="C2D69B" w:themeFill="accent3" w:themeFillTint="99"/>
          </w:tcPr>
          <w:p w14:paraId="63A03BA6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ED7124">
              <w:rPr>
                <w:rFonts w:ascii="Times New Roman" w:eastAsia="Times New Roman" w:hAnsi="Times New Roman" w:cs="Times New Roman"/>
                <w:b/>
                <w:highlight w:val="yellow"/>
                <w:lang w:val="lt-LT"/>
              </w:rPr>
              <w:t>Biocidas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Koncentratas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Neturi būti aldehidų. Veiklioji medžiagos: </w:t>
            </w:r>
            <w:proofErr w:type="spellStart"/>
            <w:r w:rsidRPr="00ED7124">
              <w:rPr>
                <w:rFonts w:ascii="Times New Roman" w:hAnsi="Times New Roman" w:cs="Times New Roman"/>
                <w:highlight w:val="yellow"/>
                <w:lang w:val="lt-LT"/>
              </w:rPr>
              <w:t>didecildimetilamonio</w:t>
            </w:r>
            <w:proofErr w:type="spellEnd"/>
            <w:r w:rsidRPr="00ED7124">
              <w:rPr>
                <w:rFonts w:ascii="Times New Roman" w:hAnsi="Times New Roman" w:cs="Times New Roman"/>
                <w:highlight w:val="yellow"/>
                <w:lang w:val="lt-LT"/>
              </w:rPr>
              <w:t xml:space="preserve"> chloridas, </w:t>
            </w:r>
            <w:proofErr w:type="spellStart"/>
            <w:r w:rsidRPr="00ED7124">
              <w:rPr>
                <w:rFonts w:ascii="Times New Roman" w:hAnsi="Times New Roman" w:cs="Times New Roman"/>
                <w:highlight w:val="yellow"/>
                <w:lang w:val="lt-LT"/>
              </w:rPr>
              <w:t>difosfano</w:t>
            </w:r>
            <w:proofErr w:type="spellEnd"/>
            <w:r w:rsidRPr="00ED7124">
              <w:rPr>
                <w:rFonts w:ascii="Times New Roman" w:hAnsi="Times New Roman" w:cs="Times New Roman"/>
                <w:highlight w:val="yellow"/>
                <w:lang w:val="lt-LT"/>
              </w:rPr>
              <w:t xml:space="preserve"> rūgštis.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51D440C" w14:textId="7DAF81E1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Turi tikti visų paviršių, kur reikia pašalinti rūdis, kalkes ir apnašas (sanitarinės paskirties patalpos), valymui ir dezinfekcijai.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Ekspozicijos laikas ne ilgiau 2</w:t>
            </w:r>
            <w:r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min. </w:t>
            </w:r>
            <w:r w:rsidRPr="008B1DF7">
              <w:rPr>
                <w:rFonts w:ascii="Times New Roman" w:hAnsi="Times New Roman" w:cs="Times New Roman"/>
                <w:highlight w:val="yellow"/>
                <w:lang w:val="lt-LT"/>
              </w:rPr>
              <w:t xml:space="preserve">Pateikti </w:t>
            </w:r>
            <w:proofErr w:type="spellStart"/>
            <w:r w:rsidRPr="008B1DF7">
              <w:rPr>
                <w:rFonts w:ascii="Times New Roman" w:hAnsi="Times New Roman" w:cs="Times New Roman"/>
                <w:highlight w:val="yellow"/>
                <w:lang w:val="lt-LT"/>
              </w:rPr>
              <w:t>biocido</w:t>
            </w:r>
            <w:proofErr w:type="spellEnd"/>
            <w:r w:rsidRPr="008B1DF7">
              <w:rPr>
                <w:rFonts w:ascii="Times New Roman" w:hAnsi="Times New Roman" w:cs="Times New Roman"/>
                <w:highlight w:val="yellow"/>
                <w:lang w:val="lt-LT"/>
              </w:rPr>
              <w:t xml:space="preserve"> autorizacijos liudijimą, naudojimo instrukciją, saugos duomenų lapus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. </w:t>
            </w:r>
          </w:p>
          <w:p w14:paraId="05D85F39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Turi veikti bakterijas (ir </w:t>
            </w:r>
            <w:proofErr w:type="spellStart"/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legioneles</w:t>
            </w:r>
            <w:proofErr w:type="spellEnd"/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), </w:t>
            </w:r>
            <w:proofErr w:type="spellStart"/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mieliagrybius</w:t>
            </w:r>
            <w:proofErr w:type="spellEnd"/>
            <w:r w:rsidRPr="00ED7124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, apvalkalėlį turinčių virusų naikinančiu poveikiu (pateikti patvirtinančius dokumentus).</w:t>
            </w:r>
          </w:p>
          <w:p w14:paraId="4DCBA7D8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1EC833B0" w14:textId="58C9B904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685" w:type="dxa"/>
            <w:gridSpan w:val="3"/>
            <w:shd w:val="clear" w:color="auto" w:fill="C2D69B" w:themeFill="accent3" w:themeFillTint="99"/>
          </w:tcPr>
          <w:p w14:paraId="135ECE61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F55D89" w:rsidRPr="006249DD" w14:paraId="7DA94014" w14:textId="77777777" w:rsidTr="00663B6C">
        <w:tc>
          <w:tcPr>
            <w:tcW w:w="1212" w:type="dxa"/>
            <w:shd w:val="clear" w:color="auto" w:fill="C2D69B" w:themeFill="accent3" w:themeFillTint="99"/>
          </w:tcPr>
          <w:p w14:paraId="65246085" w14:textId="618ED7E1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12.1.1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3F97C11B" w14:textId="77777777" w:rsidR="00F55D89" w:rsidRPr="00ED7124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lt-LT"/>
              </w:rPr>
            </w:pPr>
            <w:r w:rsidRPr="00ED7124"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lt-LT"/>
              </w:rPr>
              <w:t xml:space="preserve">5 l talpa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3BD80D23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A7CD9DE" w14:textId="6AA984E4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40</w:t>
            </w:r>
          </w:p>
        </w:tc>
        <w:tc>
          <w:tcPr>
            <w:tcW w:w="5108" w:type="dxa"/>
            <w:vMerge/>
            <w:shd w:val="clear" w:color="auto" w:fill="auto"/>
          </w:tcPr>
          <w:p w14:paraId="52BF17E7" w14:textId="77777777" w:rsidR="00F55D89" w:rsidRPr="006328FF" w:rsidRDefault="00F55D8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1F09470F" w14:textId="30D35836" w:rsidR="00F55D89" w:rsidRPr="006328FF" w:rsidRDefault="00122A3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29.50</w:t>
            </w:r>
          </w:p>
        </w:tc>
        <w:tc>
          <w:tcPr>
            <w:tcW w:w="1134" w:type="dxa"/>
          </w:tcPr>
          <w:p w14:paraId="3C7509E2" w14:textId="50DFD490" w:rsidR="00F55D89" w:rsidRPr="006328FF" w:rsidRDefault="00122A3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35,70</w:t>
            </w:r>
          </w:p>
        </w:tc>
        <w:tc>
          <w:tcPr>
            <w:tcW w:w="1417" w:type="dxa"/>
          </w:tcPr>
          <w:p w14:paraId="7108E795" w14:textId="57950380" w:rsidR="00F55D89" w:rsidRPr="006328FF" w:rsidRDefault="00122A39" w:rsidP="00F55D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1428</w:t>
            </w:r>
          </w:p>
        </w:tc>
      </w:tr>
      <w:tr w:rsidR="00116E89" w:rsidRPr="006249DD" w14:paraId="650CB28B" w14:textId="77777777" w:rsidTr="00663B6C">
        <w:tc>
          <w:tcPr>
            <w:tcW w:w="1212" w:type="dxa"/>
            <w:shd w:val="clear" w:color="auto" w:fill="C2D69B" w:themeFill="accent3" w:themeFillTint="99"/>
          </w:tcPr>
          <w:p w14:paraId="610C3055" w14:textId="3FFCC60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12.1.2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2BA70A77" w14:textId="7588C50C" w:rsidR="00116E89" w:rsidRPr="00C334D8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lang w:val="lt-LT"/>
              </w:rPr>
            </w:pPr>
            <w:r w:rsidRPr="00C334D8">
              <w:rPr>
                <w:rFonts w:ascii="Times New Roman" w:eastAsia="Times New Roman" w:hAnsi="Times New Roman" w:cs="Times New Roman"/>
                <w:bCs/>
                <w:iCs/>
                <w:color w:val="FF0000"/>
                <w:lang w:val="lt-LT"/>
              </w:rPr>
              <w:t>Kranas 5 l talpai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42494C0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0F759E1" w14:textId="49D2260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</w:t>
            </w:r>
          </w:p>
        </w:tc>
        <w:tc>
          <w:tcPr>
            <w:tcW w:w="5108" w:type="dxa"/>
            <w:vMerge/>
            <w:shd w:val="clear" w:color="auto" w:fill="auto"/>
          </w:tcPr>
          <w:p w14:paraId="7C3FC75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596EB10F" w14:textId="25FB3C6C" w:rsidR="00116E89" w:rsidRPr="00116E89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116E89">
              <w:rPr>
                <w:rFonts w:ascii="Times New Roman" w:eastAsia="Times New Roman" w:hAnsi="Times New Roman" w:cs="Times New Roman"/>
                <w:bCs/>
                <w:lang w:val="lt-LT"/>
              </w:rPr>
              <w:t>2,70</w:t>
            </w:r>
          </w:p>
        </w:tc>
        <w:tc>
          <w:tcPr>
            <w:tcW w:w="1134" w:type="dxa"/>
          </w:tcPr>
          <w:p w14:paraId="5CF55EBE" w14:textId="3249C1F8" w:rsidR="00116E89" w:rsidRPr="00116E89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116E89">
              <w:rPr>
                <w:rFonts w:ascii="Times New Roman" w:eastAsia="Times New Roman" w:hAnsi="Times New Roman" w:cs="Times New Roman"/>
                <w:bCs/>
                <w:lang w:val="lt-LT"/>
              </w:rPr>
              <w:t>3,27</w:t>
            </w:r>
          </w:p>
        </w:tc>
        <w:tc>
          <w:tcPr>
            <w:tcW w:w="1417" w:type="dxa"/>
          </w:tcPr>
          <w:p w14:paraId="4C4097CF" w14:textId="2C3D867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65,40</w:t>
            </w:r>
          </w:p>
        </w:tc>
      </w:tr>
      <w:tr w:rsidR="00116E89" w:rsidRPr="006249DD" w14:paraId="402685C7" w14:textId="77777777" w:rsidTr="00663B6C">
        <w:tc>
          <w:tcPr>
            <w:tcW w:w="1212" w:type="dxa"/>
            <w:shd w:val="clear" w:color="auto" w:fill="C2D69B" w:themeFill="accent3" w:themeFillTint="99"/>
          </w:tcPr>
          <w:p w14:paraId="332A703D" w14:textId="5F46CF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12.1.3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7E20A3A8" w14:textId="710B142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 xml:space="preserve">Dozavimo pompa 5 l talpai 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45335985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5DFE15F6" w14:textId="69D8D61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20</w:t>
            </w:r>
          </w:p>
        </w:tc>
        <w:tc>
          <w:tcPr>
            <w:tcW w:w="5108" w:type="dxa"/>
            <w:vMerge/>
            <w:shd w:val="clear" w:color="auto" w:fill="auto"/>
          </w:tcPr>
          <w:p w14:paraId="779D659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30554EB9" w14:textId="648B7D0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2.40</w:t>
            </w:r>
          </w:p>
        </w:tc>
        <w:tc>
          <w:tcPr>
            <w:tcW w:w="1134" w:type="dxa"/>
          </w:tcPr>
          <w:p w14:paraId="5E44F9FD" w14:textId="14EF0D71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2.90</w:t>
            </w:r>
          </w:p>
        </w:tc>
        <w:tc>
          <w:tcPr>
            <w:tcW w:w="1417" w:type="dxa"/>
          </w:tcPr>
          <w:p w14:paraId="173750E1" w14:textId="3C3711DD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58</w:t>
            </w:r>
          </w:p>
        </w:tc>
      </w:tr>
      <w:tr w:rsidR="00116E89" w:rsidRPr="006249DD" w14:paraId="0DBDC591" w14:textId="77777777" w:rsidTr="00663B6C">
        <w:tc>
          <w:tcPr>
            <w:tcW w:w="1212" w:type="dxa"/>
            <w:shd w:val="clear" w:color="auto" w:fill="C2D69B" w:themeFill="accent3" w:themeFillTint="99"/>
          </w:tcPr>
          <w:p w14:paraId="20E70C6B" w14:textId="3A91F3E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12.1.4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5AD438A4" w14:textId="77777777" w:rsidR="00116E89" w:rsidRPr="00ED7124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lt-LT"/>
              </w:rPr>
            </w:pPr>
            <w:r w:rsidRPr="00ED7124"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lt-LT"/>
              </w:rPr>
              <w:t>1 l talpa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1A8DC84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4C48A6A1" w14:textId="39D3066B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</w:t>
            </w:r>
          </w:p>
        </w:tc>
        <w:tc>
          <w:tcPr>
            <w:tcW w:w="5108" w:type="dxa"/>
            <w:vMerge/>
            <w:shd w:val="clear" w:color="auto" w:fill="auto"/>
          </w:tcPr>
          <w:p w14:paraId="1A2D44B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1D9E8980" w14:textId="2CCBDCE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8.00</w:t>
            </w:r>
          </w:p>
        </w:tc>
        <w:tc>
          <w:tcPr>
            <w:tcW w:w="1134" w:type="dxa"/>
          </w:tcPr>
          <w:p w14:paraId="3F408013" w14:textId="110CCA4D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9.68</w:t>
            </w:r>
          </w:p>
        </w:tc>
        <w:tc>
          <w:tcPr>
            <w:tcW w:w="1417" w:type="dxa"/>
          </w:tcPr>
          <w:p w14:paraId="287E3B82" w14:textId="10AEA92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968</w:t>
            </w:r>
          </w:p>
        </w:tc>
      </w:tr>
      <w:tr w:rsidR="00116E89" w:rsidRPr="006249DD" w14:paraId="38AD237A" w14:textId="77777777" w:rsidTr="00663B6C">
        <w:tc>
          <w:tcPr>
            <w:tcW w:w="13887" w:type="dxa"/>
            <w:gridSpan w:val="8"/>
            <w:shd w:val="clear" w:color="auto" w:fill="C2D69B" w:themeFill="accent3" w:themeFillTint="99"/>
          </w:tcPr>
          <w:p w14:paraId="40591FF2" w14:textId="0F53A1E4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12 Pirkimo dalies kaina:</w:t>
            </w:r>
          </w:p>
        </w:tc>
        <w:tc>
          <w:tcPr>
            <w:tcW w:w="1417" w:type="dxa"/>
          </w:tcPr>
          <w:p w14:paraId="07EFE9E0" w14:textId="33E5E624" w:rsidR="00116E89" w:rsidRPr="006328FF" w:rsidRDefault="00520BCE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2519,40</w:t>
            </w:r>
          </w:p>
          <w:p w14:paraId="362B5D75" w14:textId="298900C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09881B87" w14:textId="77777777" w:rsidTr="00663B6C">
        <w:tc>
          <w:tcPr>
            <w:tcW w:w="3928" w:type="dxa"/>
            <w:gridSpan w:val="2"/>
            <w:shd w:val="clear" w:color="auto" w:fill="C2D69B" w:themeFill="accent3" w:themeFillTint="99"/>
          </w:tcPr>
          <w:p w14:paraId="36035D0D" w14:textId="38ACA25C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12 Pirkimo dalies kaina žodžiais:</w:t>
            </w:r>
          </w:p>
        </w:tc>
        <w:tc>
          <w:tcPr>
            <w:tcW w:w="11376" w:type="dxa"/>
            <w:gridSpan w:val="7"/>
          </w:tcPr>
          <w:p w14:paraId="0D1AA37B" w14:textId="64A52D9C" w:rsidR="00116E89" w:rsidRPr="006328FF" w:rsidRDefault="00520BCE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Du tūkstančiai penki šimtai devyniolika Eur 40cnt</w:t>
            </w:r>
          </w:p>
          <w:p w14:paraId="08D90B03" w14:textId="19EBFB7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48552371" w14:textId="77777777" w:rsidTr="0009487D">
        <w:tc>
          <w:tcPr>
            <w:tcW w:w="15304" w:type="dxa"/>
            <w:gridSpan w:val="9"/>
            <w:shd w:val="clear" w:color="auto" w:fill="FFFF00"/>
          </w:tcPr>
          <w:p w14:paraId="44353593" w14:textId="340DA7C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13. SAUSOS SERVETĖLĖS PAVIRŠIŲ VALYMUI IR DEZINFEKCIJAI</w:t>
            </w:r>
          </w:p>
        </w:tc>
      </w:tr>
      <w:tr w:rsidR="00116E89" w:rsidRPr="006249DD" w14:paraId="24400766" w14:textId="77777777" w:rsidTr="00263631">
        <w:trPr>
          <w:trHeight w:val="1395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43603433" w14:textId="7F10511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13.1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5CBF6AF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Sausos servetėlės paviršių valymui ir dezinfekcijai 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367812F3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servetėlė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377BC01B" w14:textId="741E73B0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100 000</w:t>
            </w: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165E5B2D" w14:textId="097FECD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43D02C4B" w14:textId="0CF704B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X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Wipes</w:t>
            </w:r>
            <w:proofErr w:type="spellEnd"/>
          </w:p>
        </w:tc>
      </w:tr>
      <w:tr w:rsidR="00116E89" w:rsidRPr="006249DD" w14:paraId="68539A93" w14:textId="77777777" w:rsidTr="00663B6C">
        <w:trPr>
          <w:trHeight w:val="1395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0E1DC4F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271A7F7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3E99C1F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2BB3F01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14958710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lang w:val="lt-LT"/>
              </w:rPr>
            </w:pPr>
            <w:r w:rsidRPr="00BC77E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Dydis ne mažiau 35x20cm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BC77E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Ne plonesnės nei 60g/m².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Baltos spalvos. Sudėtyje yra tekstilės. </w:t>
            </w:r>
            <w:r w:rsidRPr="00BC77EC">
              <w:rPr>
                <w:rFonts w:ascii="Times New Roman" w:eastAsia="Times New Roman" w:hAnsi="Times New Roman" w:cs="Times New Roman"/>
                <w:highlight w:val="yellow"/>
                <w:lang w:val="lt-LT" w:eastAsia="zh-TW"/>
              </w:rPr>
              <w:t>Atsparios intensyviam valymui ir vidutinio lygio dezinfekcinėms medžiagoms (nesuyra). Tvirtos, g</w:t>
            </w:r>
            <w:r w:rsidRPr="00BC77EC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erai sugeria tirpalą, nepalieka plaušų, nebraižo jautrių paviršių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6328FF">
              <w:rPr>
                <w:rFonts w:ascii="Times New Roman" w:eastAsia="Times New Roman" w:hAnsi="Times New Roman" w:cs="Times New Roman"/>
                <w:lang w:val="lt-LT" w:eastAsia="zh-TW"/>
              </w:rPr>
              <w:t>Reljefinis paviršius palengvina taršos pašalinimą.</w:t>
            </w:r>
          </w:p>
          <w:p w14:paraId="476B37F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Lengvai atplyšta (nepažeidžia sekančio lapelio) atidalinant iš rulono. </w:t>
            </w:r>
          </w:p>
          <w:p w14:paraId="310F3CE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30A08F36" w14:textId="7D515EB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0.0572</w:t>
            </w:r>
          </w:p>
        </w:tc>
        <w:tc>
          <w:tcPr>
            <w:tcW w:w="1134" w:type="dxa"/>
          </w:tcPr>
          <w:p w14:paraId="1AA2D8EB" w14:textId="70B2FB7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0.0692</w:t>
            </w:r>
          </w:p>
        </w:tc>
        <w:tc>
          <w:tcPr>
            <w:tcW w:w="1417" w:type="dxa"/>
          </w:tcPr>
          <w:p w14:paraId="74688217" w14:textId="3433335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6920</w:t>
            </w:r>
          </w:p>
        </w:tc>
      </w:tr>
      <w:tr w:rsidR="00116E89" w:rsidRPr="006249DD" w14:paraId="5C62C5BA" w14:textId="77777777" w:rsidTr="00263631">
        <w:trPr>
          <w:trHeight w:val="255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052B0E23" w14:textId="3643B7B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13.2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5FCA1A52" w14:textId="75DF0581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Indeliai servetėlėms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6760B22C" w14:textId="2936634B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</w:t>
            </w:r>
            <w:proofErr w:type="spellEnd"/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03A041E4" w14:textId="254ACFC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70</w:t>
            </w: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36748E3F" w14:textId="6162F33B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27FEAF43" w14:textId="5EA1752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Modelis –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Kibirėlis  Bode X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Wipes</w:t>
            </w:r>
            <w:proofErr w:type="spellEnd"/>
          </w:p>
          <w:p w14:paraId="183C4D00" w14:textId="7D7260F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1BECDC3" w14:textId="77777777" w:rsidTr="00BF19AB">
        <w:trPr>
          <w:trHeight w:val="255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158239C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FF05CD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0325949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53C3514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30F11E3C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>Plastikiniai</w:t>
            </w:r>
          </w:p>
          <w:p w14:paraId="034F5E10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07130A5D" w14:textId="2D21C355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134" w:type="dxa"/>
            <w:shd w:val="clear" w:color="auto" w:fill="auto"/>
          </w:tcPr>
          <w:p w14:paraId="008140EB" w14:textId="19489C15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7.20</w:t>
            </w:r>
          </w:p>
        </w:tc>
        <w:tc>
          <w:tcPr>
            <w:tcW w:w="1134" w:type="dxa"/>
            <w:shd w:val="clear" w:color="auto" w:fill="auto"/>
          </w:tcPr>
          <w:p w14:paraId="79A43482" w14:textId="0DABB0E7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lang w:val="lt-LT"/>
              </w:rPr>
              <w:t>8.71</w:t>
            </w:r>
          </w:p>
        </w:tc>
        <w:tc>
          <w:tcPr>
            <w:tcW w:w="1417" w:type="dxa"/>
          </w:tcPr>
          <w:p w14:paraId="2B7F67D3" w14:textId="4800E30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609.70</w:t>
            </w:r>
          </w:p>
        </w:tc>
      </w:tr>
      <w:tr w:rsidR="00116E89" w:rsidRPr="006249DD" w14:paraId="20BA5DA7" w14:textId="77777777" w:rsidTr="00663B6C">
        <w:tc>
          <w:tcPr>
            <w:tcW w:w="13887" w:type="dxa"/>
            <w:gridSpan w:val="8"/>
            <w:shd w:val="clear" w:color="auto" w:fill="C2D69B" w:themeFill="accent3" w:themeFillTint="99"/>
          </w:tcPr>
          <w:p w14:paraId="1F6A9F7C" w14:textId="1501C1F7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13 Pirkimo dalies kaina:</w:t>
            </w:r>
          </w:p>
        </w:tc>
        <w:tc>
          <w:tcPr>
            <w:tcW w:w="1417" w:type="dxa"/>
          </w:tcPr>
          <w:p w14:paraId="2436BC83" w14:textId="65660D14" w:rsidR="00116E89" w:rsidRPr="00D976B4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D976B4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7529.70</w:t>
            </w:r>
          </w:p>
          <w:p w14:paraId="58752286" w14:textId="51FE4F5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215A99FF" w14:textId="77777777" w:rsidTr="00663B6C">
        <w:tc>
          <w:tcPr>
            <w:tcW w:w="3928" w:type="dxa"/>
            <w:gridSpan w:val="2"/>
            <w:shd w:val="clear" w:color="auto" w:fill="C2D69B" w:themeFill="accent3" w:themeFillTint="99"/>
          </w:tcPr>
          <w:p w14:paraId="3A725216" w14:textId="32C2028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13 Pirkimo dalies kaina žodžiais:</w:t>
            </w:r>
          </w:p>
        </w:tc>
        <w:tc>
          <w:tcPr>
            <w:tcW w:w="11376" w:type="dxa"/>
            <w:gridSpan w:val="7"/>
          </w:tcPr>
          <w:p w14:paraId="5E8AF6D6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5B387E85" w14:textId="6C525806" w:rsidR="00116E89" w:rsidRPr="006328FF" w:rsidRDefault="004C2D36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Septyni tūkstančiai penki šimtai dvidešimt devyni Eur 70cnt</w:t>
            </w:r>
          </w:p>
        </w:tc>
      </w:tr>
      <w:tr w:rsidR="00116E89" w:rsidRPr="006249DD" w14:paraId="22EA0142" w14:textId="77777777" w:rsidTr="00426C2E">
        <w:tc>
          <w:tcPr>
            <w:tcW w:w="15304" w:type="dxa"/>
            <w:gridSpan w:val="9"/>
            <w:shd w:val="clear" w:color="auto" w:fill="FFFF00"/>
          </w:tcPr>
          <w:p w14:paraId="30535B6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14. PRIEMONĖS AUTOMATINĖMS MEDICINOS PRIETAISŲ PLOVIMO DEZINFEKCIJOS MAŠINOMS</w:t>
            </w:r>
          </w:p>
          <w:p w14:paraId="76187268" w14:textId="72AEA095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3E38CD5A" w14:textId="77777777" w:rsidTr="00F63C4E">
        <w:trPr>
          <w:trHeight w:val="50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08D385EC" w14:textId="155B5C1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14.1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35C556D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Priemonė basonų ir šlapimo surinkimo indų nukalkinimui </w:t>
            </w:r>
          </w:p>
          <w:p w14:paraId="6EA096F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5 kg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21CBA7E5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1CF4B7E9" w14:textId="6C53691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</w:t>
            </w: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2D6F6F4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270D7853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38555F6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C17332D" w14:textId="77777777" w:rsidTr="00663B6C">
        <w:trPr>
          <w:trHeight w:val="50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263D5D5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1B31B855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5D79486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10DC7C9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43A8D44D" w14:textId="08E57DC5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Sudėtyje turi būti organinių rūgščių. Be paviršiaus aktyviųjų medžiagų.</w:t>
            </w:r>
          </w:p>
          <w:p w14:paraId="75A4F536" w14:textId="3EE55EF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Priemonė veiksmingai apsaugo nuo kalcio karbonato nuosėdų susidarymo ir jas šalina.</w:t>
            </w:r>
          </w:p>
        </w:tc>
        <w:tc>
          <w:tcPr>
            <w:tcW w:w="1134" w:type="dxa"/>
          </w:tcPr>
          <w:p w14:paraId="54600D9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03F5D570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0909E80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2F7676F" w14:textId="77777777" w:rsidTr="00502929">
        <w:trPr>
          <w:trHeight w:val="50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242AC99E" w14:textId="680C5EF8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14.2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188576A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Priemonė basonų ir šlapimo surinkimo indų plovimui </w:t>
            </w:r>
          </w:p>
          <w:p w14:paraId="5325F71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5 kg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7284914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62C56665" w14:textId="5F3A1EF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50</w:t>
            </w: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3EAFB42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759E30B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4410C8E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6894EE7C" w14:textId="77777777" w:rsidTr="00663B6C">
        <w:trPr>
          <w:trHeight w:val="50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39E2423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813BB6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6808724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2715A35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6301F744" w14:textId="6716A6C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Be fosfatų. Sudėtyje yra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fosfonatų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>, kalio šarmo, silikatų.</w:t>
            </w:r>
          </w:p>
          <w:p w14:paraId="04279F91" w14:textId="5D77C80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Naudojamo tirpalo koncentracija – 0,3 – 0,5%; 0,3% tirpalo pH – 11-13</w:t>
            </w:r>
          </w:p>
        </w:tc>
        <w:tc>
          <w:tcPr>
            <w:tcW w:w="1134" w:type="dxa"/>
          </w:tcPr>
          <w:p w14:paraId="7F212D2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36CF1DB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42B3035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0BC8A953" w14:textId="77777777" w:rsidTr="00624475">
        <w:trPr>
          <w:trHeight w:val="255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7847E549" w14:textId="11776C3D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14.3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79342B29" w14:textId="07E316A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Testas ploviklio likučiams ant priemonių nustatyti.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6168B7A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095A9A4D" w14:textId="35BB86F1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</w:t>
            </w:r>
          </w:p>
        </w:tc>
        <w:tc>
          <w:tcPr>
            <w:tcW w:w="8793" w:type="dxa"/>
            <w:gridSpan w:val="4"/>
            <w:shd w:val="clear" w:color="auto" w:fill="FFFFFF" w:themeFill="background1"/>
          </w:tcPr>
          <w:p w14:paraId="0655EBE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29485A7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02979200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1FBC691C" w14:textId="77777777" w:rsidTr="00663B6C">
        <w:trPr>
          <w:trHeight w:val="255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35B57DC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0EA7CD6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567EED03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5E575FB5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211E4DD7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Testo rezultatas matomas iš karto, testo rezultatą parodo aiškus indikatoriaus spalvos pasikeitimas. Testas skirtas ploviklio likučiams ant medicinos prietaisų aptikti (ne tirpale).</w:t>
            </w:r>
          </w:p>
          <w:p w14:paraId="58FF97DE" w14:textId="557606ED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Pateikti testo vertinimo instrukciją lietuvių ir originalo kalba.</w:t>
            </w:r>
          </w:p>
        </w:tc>
        <w:tc>
          <w:tcPr>
            <w:tcW w:w="1134" w:type="dxa"/>
          </w:tcPr>
          <w:p w14:paraId="6071F5D0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0EF0286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2E4B746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3DF7FBF3" w14:textId="77777777" w:rsidTr="00663B6C">
        <w:tc>
          <w:tcPr>
            <w:tcW w:w="13887" w:type="dxa"/>
            <w:gridSpan w:val="8"/>
            <w:shd w:val="clear" w:color="auto" w:fill="C2D69B" w:themeFill="accent3" w:themeFillTint="99"/>
          </w:tcPr>
          <w:p w14:paraId="0FAF0907" w14:textId="78F0B479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14 Pirkimo dalies kaina:</w:t>
            </w:r>
          </w:p>
        </w:tc>
        <w:tc>
          <w:tcPr>
            <w:tcW w:w="1417" w:type="dxa"/>
          </w:tcPr>
          <w:p w14:paraId="7AB6130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48FA1B59" w14:textId="0DEDE6A5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EAF446F" w14:textId="77777777" w:rsidTr="00663B6C">
        <w:tc>
          <w:tcPr>
            <w:tcW w:w="3928" w:type="dxa"/>
            <w:gridSpan w:val="2"/>
            <w:shd w:val="clear" w:color="auto" w:fill="C2D69B" w:themeFill="accent3" w:themeFillTint="99"/>
          </w:tcPr>
          <w:p w14:paraId="45D15A70" w14:textId="20BBB72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lastRenderedPageBreak/>
              <w:t>14 Pirkimo dalies kaina žodžiais:</w:t>
            </w:r>
          </w:p>
        </w:tc>
        <w:tc>
          <w:tcPr>
            <w:tcW w:w="11376" w:type="dxa"/>
            <w:gridSpan w:val="7"/>
          </w:tcPr>
          <w:p w14:paraId="65CE3E84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3BEF196D" w14:textId="360480C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13A03AC6" w14:textId="77777777" w:rsidTr="00663B6C">
        <w:tc>
          <w:tcPr>
            <w:tcW w:w="15304" w:type="dxa"/>
            <w:gridSpan w:val="9"/>
            <w:shd w:val="clear" w:color="auto" w:fill="FFFF00"/>
          </w:tcPr>
          <w:p w14:paraId="5B36D2A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15. </w:t>
            </w: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PRIEMONĖS AUTOMATINĖMS MEDICINOS PRIETAISŲ PLOVIMO DEZINFEKCIJOS MAŠINOMS</w:t>
            </w:r>
          </w:p>
          <w:p w14:paraId="3320FD3F" w14:textId="3D11495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1FD95BB9" w14:textId="77777777" w:rsidTr="0068387E">
        <w:trPr>
          <w:trHeight w:val="1268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49890660" w14:textId="4A830FF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15.1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28C674C2" w14:textId="63AB54A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Instrumentų plovimo mašinų priemonės standiesiems endoskopams (Gamintojas: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Richard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Wolf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GmbH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)) ir kitiems metaliniams  chirurginiams instrumentams plauti. 5 l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6079EED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40CBDEE8" w14:textId="17019F36" w:rsidR="00116E89" w:rsidRPr="006328FF" w:rsidRDefault="00116E89" w:rsidP="00116E89">
            <w:pPr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6637772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09871FBD" w14:textId="78E22DB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</w:tc>
      </w:tr>
      <w:tr w:rsidR="00116E89" w:rsidRPr="006249DD" w14:paraId="2CC77FB1" w14:textId="77777777" w:rsidTr="00663B6C">
        <w:trPr>
          <w:trHeight w:val="1267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2492FDB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61D3DA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1AD35BD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3977A3C5" w14:textId="77777777" w:rsidR="00116E89" w:rsidRPr="006328FF" w:rsidRDefault="00116E89" w:rsidP="00116E89">
            <w:pPr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08855791" w14:textId="3EDC8069" w:rsidR="00116E89" w:rsidRPr="006328FF" w:rsidRDefault="00116E89" w:rsidP="00116E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Neturi putoti. Plovimo temperatūra nuo 30 iki 65 C°. Naudojamos koncentracijos nuo 0,3 iki 1,0 %. </w:t>
            </w:r>
          </w:p>
          <w:p w14:paraId="7E7D0999" w14:textId="77777777" w:rsidR="00116E89" w:rsidRPr="006328FF" w:rsidRDefault="00116E89" w:rsidP="00116E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Tinka instrumentams iš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anoduoto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aliuminio ir spalvotųjų metalų.</w:t>
            </w:r>
          </w:p>
          <w:p w14:paraId="1DE62E11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 xml:space="preserve">Koncentrato pH – nuo 11 iki 12 (šarminis), </w:t>
            </w:r>
          </w:p>
          <w:p w14:paraId="228202D7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>Turi gerai valyti kraują ir kitas baltymines medžiagas. Būtini pH ir korozijos inhibitoriai.</w:t>
            </w:r>
          </w:p>
          <w:p w14:paraId="4E0FA2FE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>Bakelių spalvinis kodavimas.</w:t>
            </w:r>
          </w:p>
          <w:p w14:paraId="3DD293C9" w14:textId="715E69D9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527C49F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34" w:type="dxa"/>
          </w:tcPr>
          <w:p w14:paraId="052EF25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417" w:type="dxa"/>
          </w:tcPr>
          <w:p w14:paraId="7514748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</w:tr>
      <w:tr w:rsidR="00116E89" w:rsidRPr="006249DD" w14:paraId="212857EA" w14:textId="77777777" w:rsidTr="000B6B78">
        <w:trPr>
          <w:trHeight w:val="101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70A083B0" w14:textId="47A4E69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15.2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58E8F06F" w14:textId="332389F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Instrumentų plovimo mašinų priemonės standžiųjų endoskopų (Gamintojas: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Richard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Wolf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 xml:space="preserve">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GmbH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  <w:t>)) ir kitų chirurginių metalinių instrumentų cheminiam neutralizavimui 5 l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7B5CAD5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2D7396DD" w14:textId="25696E3F" w:rsidR="00116E89" w:rsidRPr="006328FF" w:rsidRDefault="00116E89" w:rsidP="00116E89">
            <w:pPr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60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23FA1116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5E5BF5D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72F9BDB3" w14:textId="4B6E37B5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22729770" w14:textId="5A6F1807" w:rsidR="00116E89" w:rsidRPr="006328FF" w:rsidRDefault="00116E89" w:rsidP="00116E89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0769B7AA" w14:textId="77777777" w:rsidTr="00663B6C">
        <w:trPr>
          <w:trHeight w:val="101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5A3BB616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FC5624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12571F8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3361FFB9" w14:textId="77777777" w:rsidR="00116E89" w:rsidRPr="006328FF" w:rsidRDefault="00116E89" w:rsidP="00116E89">
            <w:pPr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3CA3EF47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Sudėtyje turi būti organinė rūgštis, kurios sudėtyje yra citrinos rūgšties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monohidrato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  <w:p w14:paraId="781F3FC5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Koncentrato pH 2,0. </w:t>
            </w:r>
          </w:p>
          <w:p w14:paraId="61DE659F" w14:textId="77777777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Koncentrato sudėtyje neturi būti fosfatų,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tenzidų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  <w:p w14:paraId="519C2915" w14:textId="2BED64BF" w:rsidR="00116E89" w:rsidRPr="006328FF" w:rsidRDefault="00116E89" w:rsidP="0011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  <w:t>Bakelių spalvinis kodavimas.</w:t>
            </w:r>
          </w:p>
        </w:tc>
        <w:tc>
          <w:tcPr>
            <w:tcW w:w="1134" w:type="dxa"/>
          </w:tcPr>
          <w:p w14:paraId="6EE0F267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46C04936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59C576C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843A608" w14:textId="77777777" w:rsidTr="00321D2F">
        <w:trPr>
          <w:trHeight w:val="518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23C176A3" w14:textId="40DC5C3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15.3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657695CC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lang w:val="lt-LT"/>
              </w:rPr>
              <w:t>Testas kraujo likučiams ant paviršių nustatyti</w:t>
            </w:r>
          </w:p>
          <w:p w14:paraId="4FF121C2" w14:textId="1EEB735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val="lt-LT"/>
              </w:rPr>
            </w:pP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70A8E172" w14:textId="43A146A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6328FF">
              <w:rPr>
                <w:rFonts w:ascii="Times New Roman" w:eastAsia="Times New Roman" w:hAnsi="Times New Roman" w:cs="Times New Roman"/>
                <w:lang w:val="lt-LT"/>
              </w:rPr>
              <w:t>dėž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19DDC7AE" w14:textId="08B64DE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150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46207BF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3816A84F" w14:textId="6741BDD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</w:tc>
      </w:tr>
      <w:tr w:rsidR="00116E89" w:rsidRPr="006249DD" w14:paraId="711393D3" w14:textId="77777777" w:rsidTr="00663B6C">
        <w:trPr>
          <w:trHeight w:val="517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7C70C54A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0D4DAB89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77BA5FC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43F9AAF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5C21873F" w14:textId="47AB3D3D" w:rsidR="00116E89" w:rsidRPr="006328FF" w:rsidRDefault="00116E89" w:rsidP="00116E89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lang w:val="lt-LT"/>
              </w:rPr>
              <w:t xml:space="preserve">Testą sudaro aktyvatoriaus ir reagento mėgintuvėliai bei mėginio paėmimo tamponas. Jautrumas ne mažesnis nei  0,1 </w:t>
            </w:r>
            <w:r w:rsidRPr="006328FF">
              <w:rPr>
                <w:rFonts w:ascii="Times New Roman" w:hAnsi="Times New Roman" w:cs="Times New Roman"/>
                <w:lang w:val="lt-LT"/>
              </w:rPr>
              <w:sym w:font="Symbol" w:char="F06D"/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g kraujo likučių. Testo rezultatas matomas iš karto  atlikus testą  (reagento tirpalo </w:t>
            </w:r>
            <w:r w:rsidRPr="006328FF">
              <w:rPr>
                <w:rFonts w:ascii="Times New Roman" w:hAnsi="Times New Roman" w:cs="Times New Roman"/>
                <w:lang w:val="lt-LT"/>
              </w:rPr>
              <w:lastRenderedPageBreak/>
              <w:t xml:space="preserve">spalvos pokytis). Testas skirtas ir denatūruoto kraujo likučiams aptikti. Dėžutėje 12 vnt. </w:t>
            </w:r>
          </w:p>
        </w:tc>
        <w:tc>
          <w:tcPr>
            <w:tcW w:w="1134" w:type="dxa"/>
          </w:tcPr>
          <w:p w14:paraId="0D4E65D7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13A5967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52891C6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144C9043" w14:textId="77777777" w:rsidTr="00663B6C">
        <w:tc>
          <w:tcPr>
            <w:tcW w:w="13887" w:type="dxa"/>
            <w:gridSpan w:val="8"/>
            <w:shd w:val="clear" w:color="auto" w:fill="C2D69B" w:themeFill="accent3" w:themeFillTint="99"/>
          </w:tcPr>
          <w:p w14:paraId="78E89ED0" w14:textId="7FACC7C5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15 Pirkimo dalies kaina:</w:t>
            </w:r>
          </w:p>
        </w:tc>
        <w:tc>
          <w:tcPr>
            <w:tcW w:w="1417" w:type="dxa"/>
          </w:tcPr>
          <w:p w14:paraId="481E092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0F218734" w14:textId="34414C6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0488A978" w14:textId="77777777" w:rsidTr="00663B6C">
        <w:tc>
          <w:tcPr>
            <w:tcW w:w="3928" w:type="dxa"/>
            <w:gridSpan w:val="2"/>
            <w:shd w:val="clear" w:color="auto" w:fill="C2D69B" w:themeFill="accent3" w:themeFillTint="99"/>
          </w:tcPr>
          <w:p w14:paraId="0BA0CD72" w14:textId="553598DC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15 Pirkimo dalies kaina žodžiais:</w:t>
            </w:r>
          </w:p>
        </w:tc>
        <w:tc>
          <w:tcPr>
            <w:tcW w:w="11376" w:type="dxa"/>
            <w:gridSpan w:val="7"/>
          </w:tcPr>
          <w:p w14:paraId="5F9FCDB7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4920A5E2" w14:textId="4352EECC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35D12ECE" w14:textId="77777777" w:rsidTr="00EE19C2">
        <w:tc>
          <w:tcPr>
            <w:tcW w:w="6511" w:type="dxa"/>
            <w:gridSpan w:val="5"/>
            <w:shd w:val="clear" w:color="auto" w:fill="FFFF00"/>
          </w:tcPr>
          <w:p w14:paraId="7F2D9F0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16.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Na Cl  DRUSKA TABLETĖMIS </w:t>
            </w:r>
          </w:p>
          <w:p w14:paraId="28C2473A" w14:textId="1EA0A6E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8793" w:type="dxa"/>
            <w:gridSpan w:val="4"/>
            <w:shd w:val="clear" w:color="auto" w:fill="auto"/>
          </w:tcPr>
          <w:p w14:paraId="7752F3F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4467590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156098C3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BC3AF8B" w14:textId="77777777" w:rsidTr="00EE19C2">
        <w:tc>
          <w:tcPr>
            <w:tcW w:w="1212" w:type="dxa"/>
            <w:shd w:val="clear" w:color="auto" w:fill="C2D69B" w:themeFill="accent3" w:themeFillTint="99"/>
          </w:tcPr>
          <w:p w14:paraId="6249C9E2" w14:textId="02CA750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bookmarkStart w:id="1" w:name="_Hlk78355989"/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16.1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43D2BE97" w14:textId="11299F7B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Na Cl  DRUSKA TABLETĖMIS </w:t>
            </w:r>
          </w:p>
          <w:p w14:paraId="06E67862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52A4ECB1" w14:textId="7376CF0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Pakuotė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1C1918C5" w14:textId="4169C1D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30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09D80893" w14:textId="6799D51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Druska vandens minkštinimui automatinėse plovimo dezinfekcijos mašinose. </w:t>
            </w:r>
            <w:r w:rsidRPr="006328FF">
              <w:rPr>
                <w:rFonts w:ascii="Times New Roman" w:eastAsia="Times New Roman" w:hAnsi="Times New Roman" w:cs="Times New Roman"/>
                <w:bCs/>
                <w:lang w:val="lt-LT"/>
              </w:rPr>
              <w:t>Pakuotės po 25 kg.</w:t>
            </w:r>
          </w:p>
        </w:tc>
        <w:tc>
          <w:tcPr>
            <w:tcW w:w="1134" w:type="dxa"/>
          </w:tcPr>
          <w:p w14:paraId="4612D54A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34" w:type="dxa"/>
          </w:tcPr>
          <w:p w14:paraId="4DE8CF2E" w14:textId="61DBBDF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7760E87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bookmarkEnd w:id="1"/>
      <w:tr w:rsidR="00116E89" w:rsidRPr="006249DD" w14:paraId="3923EEFA" w14:textId="77777777" w:rsidTr="00EE19C2">
        <w:tc>
          <w:tcPr>
            <w:tcW w:w="13887" w:type="dxa"/>
            <w:gridSpan w:val="8"/>
            <w:shd w:val="clear" w:color="auto" w:fill="C2D69B" w:themeFill="accent3" w:themeFillTint="99"/>
          </w:tcPr>
          <w:p w14:paraId="10353247" w14:textId="54B2D9F0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16 Pirkimo dalies kaina:</w:t>
            </w:r>
          </w:p>
        </w:tc>
        <w:tc>
          <w:tcPr>
            <w:tcW w:w="1417" w:type="dxa"/>
          </w:tcPr>
          <w:p w14:paraId="7936AD2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63D68E74" w14:textId="10A3DBD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5623A465" w14:textId="77777777" w:rsidTr="00EE19C2">
        <w:tc>
          <w:tcPr>
            <w:tcW w:w="3928" w:type="dxa"/>
            <w:gridSpan w:val="2"/>
            <w:shd w:val="clear" w:color="auto" w:fill="C2D69B" w:themeFill="accent3" w:themeFillTint="99"/>
          </w:tcPr>
          <w:p w14:paraId="2EF6D23D" w14:textId="58E45461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16 Pirkimo dalies kaina žodžiais:</w:t>
            </w:r>
          </w:p>
        </w:tc>
        <w:tc>
          <w:tcPr>
            <w:tcW w:w="11376" w:type="dxa"/>
            <w:gridSpan w:val="7"/>
          </w:tcPr>
          <w:p w14:paraId="0801659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  <w:p w14:paraId="138450FD" w14:textId="419EE69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16E89" w:rsidRPr="006249DD" w14:paraId="45DB6BDD" w14:textId="77777777" w:rsidTr="004B0997">
        <w:tc>
          <w:tcPr>
            <w:tcW w:w="15304" w:type="dxa"/>
            <w:gridSpan w:val="9"/>
            <w:shd w:val="clear" w:color="auto" w:fill="FFFF00"/>
          </w:tcPr>
          <w:p w14:paraId="67BC8230" w14:textId="20BB92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17. TERMOLABILIŲ CHIRURGINIŲ INSTRUMENTŲ IR KITŲ MEDICINOS PRIETAISŲ PLOVIMO DEZINFEKCIJOS PRIEMONĖS (RANKINIS APRUOŠIMAS)</w:t>
            </w:r>
          </w:p>
        </w:tc>
      </w:tr>
      <w:tr w:rsidR="00116E89" w:rsidRPr="006249DD" w14:paraId="272DDA2F" w14:textId="77777777" w:rsidTr="0028367F">
        <w:trPr>
          <w:trHeight w:val="38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331CDEE1" w14:textId="3A2E3178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17.1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759F2272" w14:textId="03F507E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Priemonė skirta aukšto lygio dezinfekcijai </w:t>
            </w:r>
            <w:r w:rsidRPr="008E7116"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lt-LT"/>
              </w:rPr>
              <w:t>5 l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74F95EE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1DBACEEA" w14:textId="3CBAD155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57EDBE9F" w14:textId="7ACE9884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56B6CF19" w14:textId="1E8AAF8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Korsolex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basic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, 5l</w:t>
            </w:r>
          </w:p>
          <w:p w14:paraId="6E96B86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lt-LT"/>
              </w:rPr>
            </w:pPr>
          </w:p>
        </w:tc>
      </w:tr>
      <w:tr w:rsidR="00116E89" w:rsidRPr="006249DD" w14:paraId="7781D7AC" w14:textId="77777777" w:rsidTr="00EE19C2">
        <w:trPr>
          <w:trHeight w:val="382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3F3A3895" w14:textId="77777777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7998CD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18BDC0D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429CE28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72905F0C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872A3">
              <w:rPr>
                <w:rFonts w:ascii="Times New Roman" w:eastAsia="Times New Roman" w:hAnsi="Times New Roman" w:cs="Times New Roman"/>
                <w:b/>
                <w:highlight w:val="yellow"/>
                <w:lang w:val="lt-LT"/>
              </w:rPr>
              <w:t>Aukšto lygio</w:t>
            </w: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antimikrobinė medžiaga:  plataus veikimo spektro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pilnas </w:t>
            </w:r>
            <w:proofErr w:type="spellStart"/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sporicidinis</w:t>
            </w:r>
            <w:proofErr w:type="spellEnd"/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 poveikis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  <w:p w14:paraId="279B5662" w14:textId="3E64080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Turi </w:t>
            </w:r>
            <w:r w:rsidRPr="006872A3">
              <w:rPr>
                <w:rFonts w:ascii="Times New Roman" w:hAnsi="Times New Roman" w:cs="Times New Roman"/>
                <w:highlight w:val="yellow"/>
                <w:lang w:val="lt-LT"/>
              </w:rPr>
              <w:t xml:space="preserve">tikti instrumentų ir reikmenų su optiniais stiklais, pvz. endoskopų, </w:t>
            </w:r>
            <w:proofErr w:type="spellStart"/>
            <w:r w:rsidRPr="006872A3">
              <w:rPr>
                <w:rFonts w:ascii="Times New Roman" w:hAnsi="Times New Roman" w:cs="Times New Roman"/>
                <w:highlight w:val="yellow"/>
                <w:lang w:val="lt-LT"/>
              </w:rPr>
              <w:t>anesteziologijos</w:t>
            </w:r>
            <w:proofErr w:type="spellEnd"/>
            <w:r w:rsidRPr="006872A3">
              <w:rPr>
                <w:rFonts w:ascii="Times New Roman" w:hAnsi="Times New Roman" w:cs="Times New Roman"/>
                <w:highlight w:val="yellow"/>
                <w:lang w:val="lt-LT"/>
              </w:rPr>
              <w:t xml:space="preserve">, narkozės reikmenų ir kvėpavimo aparatų dalių </w:t>
            </w: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dezinfekcijai.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Pateikti gamintojų rekomendacijas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6872A3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CE sertifikatas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F1105A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Gamintojo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F1105A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ISO 9001 sertifikatas.</w:t>
            </w:r>
          </w:p>
          <w:p w14:paraId="17AB6C1A" w14:textId="0D4DAD5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Būtinos dozavimo priemonės.</w:t>
            </w:r>
          </w:p>
        </w:tc>
        <w:tc>
          <w:tcPr>
            <w:tcW w:w="1134" w:type="dxa"/>
          </w:tcPr>
          <w:p w14:paraId="265EDC1E" w14:textId="4EF007B0" w:rsidR="00116E89" w:rsidRPr="00583DD1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583DD1">
              <w:rPr>
                <w:rFonts w:ascii="Times New Roman" w:eastAsia="Times New Roman" w:hAnsi="Times New Roman" w:cs="Times New Roman"/>
                <w:bCs/>
                <w:lang w:val="lt-LT"/>
              </w:rPr>
              <w:t>34.00</w:t>
            </w:r>
          </w:p>
        </w:tc>
        <w:tc>
          <w:tcPr>
            <w:tcW w:w="1134" w:type="dxa"/>
          </w:tcPr>
          <w:p w14:paraId="202F26FE" w14:textId="6253EEC2" w:rsidR="00116E89" w:rsidRPr="00583DD1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583DD1">
              <w:rPr>
                <w:rFonts w:ascii="Times New Roman" w:eastAsia="Times New Roman" w:hAnsi="Times New Roman" w:cs="Times New Roman"/>
                <w:bCs/>
                <w:lang w:val="lt-LT"/>
              </w:rPr>
              <w:t>35.70</w:t>
            </w:r>
          </w:p>
        </w:tc>
        <w:tc>
          <w:tcPr>
            <w:tcW w:w="1417" w:type="dxa"/>
          </w:tcPr>
          <w:p w14:paraId="4BF7ABAD" w14:textId="3FDF2321" w:rsidR="00116E89" w:rsidRPr="00583DD1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583DD1">
              <w:rPr>
                <w:rFonts w:ascii="Times New Roman" w:eastAsia="Times New Roman" w:hAnsi="Times New Roman" w:cs="Times New Roman"/>
                <w:bCs/>
                <w:lang w:val="lt-LT"/>
              </w:rPr>
              <w:t>3570</w:t>
            </w:r>
          </w:p>
        </w:tc>
      </w:tr>
      <w:tr w:rsidR="00116E89" w:rsidRPr="006249DD" w14:paraId="40C9748A" w14:textId="77777777" w:rsidTr="00C16860">
        <w:trPr>
          <w:trHeight w:val="1073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2517F38D" w14:textId="2B28B1C6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17.2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22E71DB9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lang w:val="lt-LT"/>
              </w:rPr>
              <w:t xml:space="preserve">Ploviklis, derantis su  pozicijoje aprašyta dezinfekcijos </w:t>
            </w:r>
            <w:r w:rsidRPr="008E7116">
              <w:rPr>
                <w:rFonts w:ascii="Times New Roman" w:hAnsi="Times New Roman" w:cs="Times New Roman"/>
                <w:b/>
                <w:highlight w:val="yellow"/>
                <w:lang w:val="lt-LT"/>
              </w:rPr>
              <w:t xml:space="preserve">priemone </w:t>
            </w:r>
            <w:r w:rsidRPr="008E7116"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lt-LT"/>
              </w:rPr>
              <w:t>5 l talpa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176C1036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27B69E77" w14:textId="62D8130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734AD768" w14:textId="1019ADB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Bode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Chemie</w:t>
            </w:r>
            <w:proofErr w:type="spellEnd"/>
          </w:p>
          <w:p w14:paraId="1936AD51" w14:textId="4A132E1D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Bodedex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forte, 5l</w:t>
            </w:r>
          </w:p>
          <w:p w14:paraId="7798ED03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lt-LT"/>
              </w:rPr>
            </w:pPr>
          </w:p>
        </w:tc>
      </w:tr>
      <w:tr w:rsidR="00116E89" w:rsidRPr="006249DD" w14:paraId="72F41E87" w14:textId="77777777" w:rsidTr="008E7116">
        <w:trPr>
          <w:trHeight w:val="2647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0854F09C" w14:textId="77777777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3D9F57A1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24F195DB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630EA84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2BCC6EA1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E7116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 xml:space="preserve">Turi </w:t>
            </w:r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 xml:space="preserve">tikti instrumentų ir reikmenų su optiniais stiklais, pvz. endoskopų, </w:t>
            </w:r>
            <w:proofErr w:type="spellStart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>anesteziologijos</w:t>
            </w:r>
            <w:proofErr w:type="spellEnd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 xml:space="preserve">, narkozės reikmenų ir kvėpavimo aparatų dalių valymui prieš jų dezinfekciją. </w:t>
            </w:r>
            <w:r w:rsidRPr="008E7116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Turi derėti su aukšto lygio dezinfekcijos priemone</w:t>
            </w:r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 xml:space="preserve"> (pateikti gamintojo rekomendacijas).</w:t>
            </w:r>
          </w:p>
          <w:p w14:paraId="445AB510" w14:textId="5CBCF0DA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 xml:space="preserve">Veikliosios medžiagos: </w:t>
            </w:r>
            <w:proofErr w:type="spellStart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>nejoniniai</w:t>
            </w:r>
            <w:proofErr w:type="spellEnd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 xml:space="preserve"> ir amfoteriniai </w:t>
            </w:r>
            <w:proofErr w:type="spellStart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>tenzidai</w:t>
            </w:r>
            <w:proofErr w:type="spellEnd"/>
            <w:r w:rsidRPr="008E7116">
              <w:rPr>
                <w:rFonts w:ascii="Times New Roman" w:hAnsi="Times New Roman" w:cs="Times New Roman"/>
                <w:highlight w:val="yellow"/>
                <w:lang w:val="lt-LT"/>
              </w:rPr>
              <w:t>, amino rūgščių dariniai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8E7116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Turi pasižymėti geromis plovimo savybėmis, greitu valymo poveikiu (ne ilgiau 5 min), darbiniai tirpalai- ne daugiau 0,5%,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8E7116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neturi putoti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r w:rsidRPr="008E7116">
              <w:rPr>
                <w:rFonts w:ascii="Times New Roman" w:eastAsia="Times New Roman" w:hAnsi="Times New Roman" w:cs="Times New Roman"/>
                <w:highlight w:val="yellow"/>
                <w:lang w:val="lt-LT"/>
              </w:rPr>
              <w:t>turi būti bekvapis, sudėtyje neturėti dažų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</w:tc>
        <w:tc>
          <w:tcPr>
            <w:tcW w:w="1134" w:type="dxa"/>
          </w:tcPr>
          <w:p w14:paraId="66E0F7A8" w14:textId="767D9659" w:rsidR="00116E89" w:rsidRPr="006C6ACB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C6ACB">
              <w:rPr>
                <w:rFonts w:ascii="Times New Roman" w:eastAsia="Times New Roman" w:hAnsi="Times New Roman" w:cs="Times New Roman"/>
                <w:lang w:val="lt-LT"/>
              </w:rPr>
              <w:t>24.00</w:t>
            </w:r>
          </w:p>
        </w:tc>
        <w:tc>
          <w:tcPr>
            <w:tcW w:w="1134" w:type="dxa"/>
          </w:tcPr>
          <w:p w14:paraId="5F89E7DB" w14:textId="5F7E1B4E" w:rsidR="00116E89" w:rsidRPr="006C6ACB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25.20</w:t>
            </w:r>
          </w:p>
        </w:tc>
        <w:tc>
          <w:tcPr>
            <w:tcW w:w="1417" w:type="dxa"/>
          </w:tcPr>
          <w:p w14:paraId="4890B81D" w14:textId="515D5BE0" w:rsidR="00116E89" w:rsidRPr="006C6ACB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2520</w:t>
            </w:r>
          </w:p>
        </w:tc>
      </w:tr>
      <w:tr w:rsidR="00116E89" w:rsidRPr="006249DD" w14:paraId="37DAF630" w14:textId="77777777" w:rsidTr="006014D8">
        <w:trPr>
          <w:trHeight w:val="128"/>
        </w:trPr>
        <w:tc>
          <w:tcPr>
            <w:tcW w:w="1212" w:type="dxa"/>
            <w:vMerge w:val="restart"/>
            <w:shd w:val="clear" w:color="auto" w:fill="C2D69B" w:themeFill="accent3" w:themeFillTint="99"/>
          </w:tcPr>
          <w:p w14:paraId="0B88B411" w14:textId="17975F55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17.3</w:t>
            </w:r>
          </w:p>
        </w:tc>
        <w:tc>
          <w:tcPr>
            <w:tcW w:w="2716" w:type="dxa"/>
            <w:vMerge w:val="restart"/>
            <w:shd w:val="clear" w:color="auto" w:fill="C2D69B" w:themeFill="accent3" w:themeFillTint="99"/>
          </w:tcPr>
          <w:p w14:paraId="1670B32A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lang w:val="lt-LT"/>
              </w:rPr>
              <w:t xml:space="preserve">Testavimo juostelės </w:t>
            </w:r>
          </w:p>
        </w:tc>
        <w:tc>
          <w:tcPr>
            <w:tcW w:w="1164" w:type="dxa"/>
            <w:gridSpan w:val="2"/>
            <w:vMerge w:val="restart"/>
            <w:shd w:val="clear" w:color="auto" w:fill="C2D69B" w:themeFill="accent3" w:themeFillTint="99"/>
          </w:tcPr>
          <w:p w14:paraId="7C961491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juostelė</w:t>
            </w:r>
          </w:p>
        </w:tc>
        <w:tc>
          <w:tcPr>
            <w:tcW w:w="1419" w:type="dxa"/>
            <w:vMerge w:val="restart"/>
            <w:shd w:val="clear" w:color="auto" w:fill="C2D69B" w:themeFill="accent3" w:themeFillTint="99"/>
          </w:tcPr>
          <w:p w14:paraId="249FF55D" w14:textId="720C9C0E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1000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5C83C088" w14:textId="7CB51EA9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Macherey-Nagel</w:t>
            </w:r>
            <w:proofErr w:type="spellEnd"/>
          </w:p>
          <w:p w14:paraId="457E049C" w14:textId="7963486F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Modeli</w:t>
            </w:r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s-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>Quantofix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indikatoriai, N100</w:t>
            </w:r>
          </w:p>
          <w:p w14:paraId="01551388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116E89" w:rsidRPr="006249DD" w14:paraId="112FC288" w14:textId="77777777" w:rsidTr="00EE19C2">
        <w:trPr>
          <w:trHeight w:val="127"/>
        </w:trPr>
        <w:tc>
          <w:tcPr>
            <w:tcW w:w="1212" w:type="dxa"/>
            <w:vMerge/>
            <w:shd w:val="clear" w:color="auto" w:fill="C2D69B" w:themeFill="accent3" w:themeFillTint="99"/>
          </w:tcPr>
          <w:p w14:paraId="07C76774" w14:textId="77777777" w:rsidR="00116E89" w:rsidRPr="006328FF" w:rsidRDefault="00116E89" w:rsidP="00116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2716" w:type="dxa"/>
            <w:vMerge/>
            <w:shd w:val="clear" w:color="auto" w:fill="C2D69B" w:themeFill="accent3" w:themeFillTint="99"/>
          </w:tcPr>
          <w:p w14:paraId="07D893F4" w14:textId="77777777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164" w:type="dxa"/>
            <w:gridSpan w:val="2"/>
            <w:vMerge/>
            <w:shd w:val="clear" w:color="auto" w:fill="C2D69B" w:themeFill="accent3" w:themeFillTint="99"/>
          </w:tcPr>
          <w:p w14:paraId="1AB09DB5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9" w:type="dxa"/>
            <w:vMerge/>
            <w:shd w:val="clear" w:color="auto" w:fill="C2D69B" w:themeFill="accent3" w:themeFillTint="99"/>
          </w:tcPr>
          <w:p w14:paraId="049EE6B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108" w:type="dxa"/>
            <w:shd w:val="clear" w:color="auto" w:fill="C2D69B" w:themeFill="accent3" w:themeFillTint="99"/>
          </w:tcPr>
          <w:p w14:paraId="5F060300" w14:textId="3EA175C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EC71FC">
              <w:rPr>
                <w:rFonts w:ascii="Times New Roman" w:hAnsi="Times New Roman" w:cs="Times New Roman"/>
                <w:highlight w:val="yellow"/>
                <w:lang w:val="lt-LT"/>
              </w:rPr>
              <w:t>Darbinio dezinfekcinės medžiagos veikliosios medžiagos koncentracijai nustatyti. Pateikti naudojimo instrukciją ir vertinimo rodiklius.</w:t>
            </w:r>
          </w:p>
        </w:tc>
        <w:tc>
          <w:tcPr>
            <w:tcW w:w="1134" w:type="dxa"/>
          </w:tcPr>
          <w:p w14:paraId="04ADEEE5" w14:textId="3AD0EAF4" w:rsidR="00116E89" w:rsidRPr="006C6ACB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C6ACB">
              <w:rPr>
                <w:rFonts w:ascii="Times New Roman" w:hAnsi="Times New Roman" w:cs="Times New Roman"/>
                <w:lang w:val="lt-LT"/>
              </w:rPr>
              <w:t>0.44</w:t>
            </w:r>
          </w:p>
        </w:tc>
        <w:tc>
          <w:tcPr>
            <w:tcW w:w="1134" w:type="dxa"/>
          </w:tcPr>
          <w:p w14:paraId="1FB27D24" w14:textId="542E297A" w:rsidR="00116E89" w:rsidRPr="006C6ACB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0.5324</w:t>
            </w:r>
          </w:p>
        </w:tc>
        <w:tc>
          <w:tcPr>
            <w:tcW w:w="1417" w:type="dxa"/>
          </w:tcPr>
          <w:p w14:paraId="1D779F87" w14:textId="01109A3F" w:rsidR="00116E89" w:rsidRPr="006C6ACB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532.40</w:t>
            </w:r>
          </w:p>
        </w:tc>
      </w:tr>
      <w:tr w:rsidR="00116E89" w:rsidRPr="006249DD" w14:paraId="7B872151" w14:textId="77777777" w:rsidTr="00417CAB">
        <w:trPr>
          <w:trHeight w:val="330"/>
        </w:trPr>
        <w:tc>
          <w:tcPr>
            <w:tcW w:w="13887" w:type="dxa"/>
            <w:gridSpan w:val="8"/>
            <w:shd w:val="clear" w:color="auto" w:fill="C2D69B" w:themeFill="accent3" w:themeFillTint="99"/>
          </w:tcPr>
          <w:p w14:paraId="5C08D62F" w14:textId="77777777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17 Pirkimo dalies kaina:</w:t>
            </w:r>
          </w:p>
          <w:p w14:paraId="007F75F0" w14:textId="5740C72A" w:rsidR="00116E89" w:rsidRPr="006328FF" w:rsidRDefault="00116E89" w:rsidP="0011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u w:val="single"/>
                <w:lang w:val="lt-LT"/>
              </w:rPr>
            </w:pPr>
          </w:p>
        </w:tc>
        <w:tc>
          <w:tcPr>
            <w:tcW w:w="1417" w:type="dxa"/>
          </w:tcPr>
          <w:p w14:paraId="34DC1E67" w14:textId="3389F4BD" w:rsidR="00116E89" w:rsidRPr="006C6ACB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C6ACB">
              <w:rPr>
                <w:rFonts w:ascii="Times New Roman" w:eastAsia="Times New Roman" w:hAnsi="Times New Roman" w:cs="Times New Roman"/>
                <w:b/>
                <w:lang w:val="lt-LT"/>
              </w:rPr>
              <w:t>6622.40</w:t>
            </w:r>
          </w:p>
        </w:tc>
      </w:tr>
      <w:tr w:rsidR="00116E89" w:rsidRPr="006249DD" w14:paraId="2E582868" w14:textId="77777777" w:rsidTr="00417CAB">
        <w:trPr>
          <w:trHeight w:val="330"/>
        </w:trPr>
        <w:tc>
          <w:tcPr>
            <w:tcW w:w="3928" w:type="dxa"/>
            <w:gridSpan w:val="2"/>
            <w:shd w:val="clear" w:color="auto" w:fill="C2D69B" w:themeFill="accent3" w:themeFillTint="99"/>
          </w:tcPr>
          <w:p w14:paraId="3B9DDC8E" w14:textId="240A2D5D" w:rsidR="00116E89" w:rsidRPr="006328FF" w:rsidRDefault="00116E89" w:rsidP="00116E89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17 Pirkimo dalies kaina žodžiais:</w:t>
            </w:r>
          </w:p>
        </w:tc>
        <w:tc>
          <w:tcPr>
            <w:tcW w:w="11376" w:type="dxa"/>
            <w:gridSpan w:val="7"/>
            <w:shd w:val="clear" w:color="auto" w:fill="auto"/>
          </w:tcPr>
          <w:p w14:paraId="7DEEB30D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val="lt-LT"/>
              </w:rPr>
            </w:pPr>
          </w:p>
          <w:p w14:paraId="5233F559" w14:textId="53FAF61E" w:rsidR="00116E89" w:rsidRPr="00583DD1" w:rsidRDefault="00583DD1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583DD1">
              <w:rPr>
                <w:rFonts w:ascii="Times New Roman" w:eastAsia="Times New Roman" w:hAnsi="Times New Roman" w:cs="Times New Roman"/>
                <w:bCs/>
                <w:lang w:val="lt-LT"/>
              </w:rPr>
              <w:t>Šeši tūkstančiai šeši šimtai dvidešimt du Eur 40cnt</w:t>
            </w:r>
          </w:p>
        </w:tc>
      </w:tr>
      <w:tr w:rsidR="00116E89" w:rsidRPr="006249DD" w14:paraId="0B4070DC" w14:textId="77777777" w:rsidTr="00417CAB">
        <w:tc>
          <w:tcPr>
            <w:tcW w:w="6511" w:type="dxa"/>
            <w:gridSpan w:val="5"/>
            <w:shd w:val="clear" w:color="auto" w:fill="FFFF00"/>
          </w:tcPr>
          <w:p w14:paraId="1CFE8BB8" w14:textId="1F3C2661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>18.</w:t>
            </w:r>
            <w:r w:rsidRPr="006328F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6328FF">
              <w:rPr>
                <w:rFonts w:ascii="Times New Roman" w:hAnsi="Times New Roman" w:cs="Times New Roman"/>
                <w:b/>
                <w:bCs/>
                <w:lang w:val="lt-LT"/>
              </w:rPr>
              <w:t>MEDICINOS PRIETAISŲ IR ATSIURBIMO SISTEMŲ PLOVIMO  DEZINFEKCIJOS PRIEMONĖ (RANKINIS APRUOŠIMAS)</w:t>
            </w:r>
          </w:p>
        </w:tc>
        <w:tc>
          <w:tcPr>
            <w:tcW w:w="8793" w:type="dxa"/>
            <w:gridSpan w:val="4"/>
            <w:shd w:val="clear" w:color="auto" w:fill="auto"/>
          </w:tcPr>
          <w:p w14:paraId="5934BB98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Gamintojas – </w:t>
            </w:r>
          </w:p>
          <w:p w14:paraId="570D9A3F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Modelis – </w:t>
            </w:r>
          </w:p>
          <w:p w14:paraId="2C03076B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116E89" w:rsidRPr="006249DD" w14:paraId="2578A8C4" w14:textId="77777777" w:rsidTr="00417CAB">
        <w:tc>
          <w:tcPr>
            <w:tcW w:w="1212" w:type="dxa"/>
            <w:shd w:val="clear" w:color="auto" w:fill="C2D69B" w:themeFill="accent3" w:themeFillTint="99"/>
          </w:tcPr>
          <w:p w14:paraId="01DDDBC1" w14:textId="1545073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18.1</w:t>
            </w:r>
          </w:p>
        </w:tc>
        <w:tc>
          <w:tcPr>
            <w:tcW w:w="2716" w:type="dxa"/>
            <w:shd w:val="clear" w:color="auto" w:fill="C2D69B" w:themeFill="accent3" w:themeFillTint="99"/>
          </w:tcPr>
          <w:p w14:paraId="6B14B32E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iCs/>
                <w:lang w:val="lt-LT"/>
              </w:rPr>
              <w:t>Dezinfekcijos priemonė</w:t>
            </w:r>
          </w:p>
          <w:p w14:paraId="374432C9" w14:textId="14328B12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iCs/>
                <w:lang w:val="lt-LT"/>
              </w:rPr>
              <w:t>2 l talpa</w:t>
            </w:r>
          </w:p>
        </w:tc>
        <w:tc>
          <w:tcPr>
            <w:tcW w:w="1164" w:type="dxa"/>
            <w:gridSpan w:val="2"/>
            <w:shd w:val="clear" w:color="auto" w:fill="C2D69B" w:themeFill="accent3" w:themeFillTint="99"/>
          </w:tcPr>
          <w:p w14:paraId="4E5D2149" w14:textId="77777777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vnt.</w:t>
            </w:r>
          </w:p>
        </w:tc>
        <w:tc>
          <w:tcPr>
            <w:tcW w:w="1419" w:type="dxa"/>
            <w:shd w:val="clear" w:color="auto" w:fill="C2D69B" w:themeFill="accent3" w:themeFillTint="99"/>
          </w:tcPr>
          <w:p w14:paraId="65D2DD50" w14:textId="6D5674E6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lang w:val="lt-LT"/>
              </w:rPr>
              <w:t>40</w:t>
            </w:r>
          </w:p>
        </w:tc>
        <w:tc>
          <w:tcPr>
            <w:tcW w:w="5108" w:type="dxa"/>
            <w:shd w:val="clear" w:color="auto" w:fill="C2D69B" w:themeFill="accent3" w:themeFillTint="99"/>
          </w:tcPr>
          <w:p w14:paraId="65812033" w14:textId="3E33DD28" w:rsidR="00116E89" w:rsidRPr="006328FF" w:rsidRDefault="00116E89" w:rsidP="00116E89">
            <w:pPr>
              <w:rPr>
                <w:rFonts w:ascii="Times New Roman" w:hAnsi="Times New Roman" w:cs="Times New Roman"/>
                <w:lang w:val="lt-LT"/>
              </w:rPr>
            </w:pPr>
            <w:r w:rsidRPr="006328FF">
              <w:rPr>
                <w:rFonts w:ascii="Times New Roman" w:hAnsi="Times New Roman" w:cs="Times New Roman"/>
                <w:b/>
                <w:lang w:val="lt-LT"/>
              </w:rPr>
              <w:t>II a klasės medicinos prietaisas.</w:t>
            </w:r>
            <w:r w:rsidRPr="006328FF">
              <w:rPr>
                <w:rFonts w:ascii="Times New Roman" w:hAnsi="Times New Roman" w:cs="Times New Roman"/>
                <w:lang w:val="lt-LT"/>
              </w:rPr>
              <w:t xml:space="preserve"> Ženklinta CE (pagal MDD 93/42 EEB) pateikti tai patvirtinančius dokumentus. Koncentratas. Priemonė tinka atsiurbimo sistemų plovimui ir dezinfekcijai (pateikti gamintojo rekomendacijas). Tinka metaliniams medicinos prietaisams. Be aldehidų, ketvirtinių amonio junginių. Veiklioji medžiaga: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glukoprotaminas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. Pasižyminti baktericidiniu (ir TBC),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mielocidiniu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, </w:t>
            </w:r>
            <w:proofErr w:type="spellStart"/>
            <w:r w:rsidRPr="006328FF">
              <w:rPr>
                <w:rFonts w:ascii="Times New Roman" w:hAnsi="Times New Roman" w:cs="Times New Roman"/>
                <w:lang w:val="lt-LT"/>
              </w:rPr>
              <w:t>virucidiniu</w:t>
            </w:r>
            <w:proofErr w:type="spellEnd"/>
            <w:r w:rsidRPr="006328FF">
              <w:rPr>
                <w:rFonts w:ascii="Times New Roman" w:hAnsi="Times New Roman" w:cs="Times New Roman"/>
                <w:lang w:val="lt-LT"/>
              </w:rPr>
              <w:t xml:space="preserve"> (HBV, HCV,ŽIV) poveikiu.</w:t>
            </w:r>
          </w:p>
        </w:tc>
        <w:tc>
          <w:tcPr>
            <w:tcW w:w="1134" w:type="dxa"/>
          </w:tcPr>
          <w:p w14:paraId="32DC02F6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134" w:type="dxa"/>
          </w:tcPr>
          <w:p w14:paraId="6636CBCE" w14:textId="17264970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417" w:type="dxa"/>
          </w:tcPr>
          <w:p w14:paraId="5F3593EC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116E89" w:rsidRPr="006249DD" w14:paraId="71EC4E99" w14:textId="77777777" w:rsidTr="00417CAB">
        <w:tc>
          <w:tcPr>
            <w:tcW w:w="13887" w:type="dxa"/>
            <w:gridSpan w:val="8"/>
            <w:shd w:val="clear" w:color="auto" w:fill="C2D69B" w:themeFill="accent3" w:themeFillTint="99"/>
          </w:tcPr>
          <w:p w14:paraId="3A35E6B3" w14:textId="6F4C3D7B" w:rsidR="00116E89" w:rsidRPr="006328FF" w:rsidRDefault="00116E89" w:rsidP="00116E89">
            <w:pPr>
              <w:jc w:val="right"/>
              <w:rPr>
                <w:rFonts w:ascii="Times New Roman" w:hAnsi="Times New Roman" w:cs="Times New Roman"/>
                <w:b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lastRenderedPageBreak/>
              <w:t xml:space="preserve">18 Pirkimo dalies kaina: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14:paraId="40E024B0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116E89" w:rsidRPr="006249DD" w14:paraId="344C71B6" w14:textId="77777777" w:rsidTr="00417CAB">
        <w:tc>
          <w:tcPr>
            <w:tcW w:w="3928" w:type="dxa"/>
            <w:gridSpan w:val="2"/>
            <w:shd w:val="clear" w:color="auto" w:fill="C2D69B" w:themeFill="accent3" w:themeFillTint="99"/>
          </w:tcPr>
          <w:p w14:paraId="5A4B0C79" w14:textId="3B0E5AD3" w:rsidR="00116E89" w:rsidRPr="006328FF" w:rsidRDefault="00116E89" w:rsidP="00116E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lt-LT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18 Pirkimo dalies kaina žodžiais:</w:t>
            </w:r>
          </w:p>
        </w:tc>
        <w:tc>
          <w:tcPr>
            <w:tcW w:w="11376" w:type="dxa"/>
            <w:gridSpan w:val="7"/>
          </w:tcPr>
          <w:p w14:paraId="63439F8B" w14:textId="77777777" w:rsidR="00116E89" w:rsidRPr="006328FF" w:rsidRDefault="00116E89" w:rsidP="00116E89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</w:tbl>
    <w:p w14:paraId="2A43F5CC" w14:textId="199F4B2B" w:rsidR="00970DE1" w:rsidRDefault="00970DE1" w:rsidP="0087421C">
      <w:pPr>
        <w:rPr>
          <w:rFonts w:ascii="Times New Roman" w:hAnsi="Times New Roman" w:cs="Times New Roman"/>
          <w:lang w:val="lt-LT"/>
        </w:rPr>
      </w:pPr>
    </w:p>
    <w:p w14:paraId="0C041293" w14:textId="77777777" w:rsidR="006328FF" w:rsidRPr="006328FF" w:rsidRDefault="006328FF" w:rsidP="006328FF">
      <w:pPr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Pastabos:</w:t>
      </w:r>
    </w:p>
    <w:p w14:paraId="3ED7099C" w14:textId="2C3AF248" w:rsidR="00EE2FEB" w:rsidRPr="006328FF" w:rsidRDefault="00EE2FEB" w:rsidP="006328FF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Tais atvejais, kai pagal galiojančius teisės aktus tiekėjui nereikia mokėti  PVM,  jis pateikia vieneto ir viso kainas be PVM ir nurodo priežastis, dėl kurių PVM nemoka.</w:t>
      </w:r>
    </w:p>
    <w:p w14:paraId="5A986A01" w14:textId="0B510E59" w:rsidR="00EE2FEB" w:rsidRPr="006328FF" w:rsidRDefault="00EE2FEB" w:rsidP="006328FF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Visos siūlomos prekės turi būti ženklintos CE.</w:t>
      </w:r>
    </w:p>
    <w:p w14:paraId="5D285779" w14:textId="77777777" w:rsidR="006328FF" w:rsidRPr="006328FF" w:rsidRDefault="00EE2FEB" w:rsidP="006328FF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Perkančiajai organizacijai paprašius tiekėjai privalės neatlygintinai pristatyti siūlomų prekių pavyzdžius</w:t>
      </w:r>
      <w:r w:rsidR="002819F1" w:rsidRPr="006328FF">
        <w:rPr>
          <w:rFonts w:ascii="Times New Roman" w:hAnsi="Times New Roman" w:cs="Times New Roman"/>
          <w:lang w:val="lt-LT"/>
        </w:rPr>
        <w:t>,</w:t>
      </w:r>
      <w:r w:rsidRPr="006328FF">
        <w:rPr>
          <w:rFonts w:ascii="Times New Roman" w:hAnsi="Times New Roman" w:cs="Times New Roman"/>
          <w:lang w:val="lt-LT"/>
        </w:rPr>
        <w:t xml:space="preserve"> adresu Tyzenhauzų g. 18A, Vilnius.</w:t>
      </w:r>
    </w:p>
    <w:p w14:paraId="356E0E7F" w14:textId="77777777" w:rsidR="006328FF" w:rsidRPr="006328FF" w:rsidRDefault="006328FF" w:rsidP="006328FF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Atskirų pirkimo dalių pavadinimai yra nurodyti geltoname fone.</w:t>
      </w:r>
    </w:p>
    <w:p w14:paraId="24279B61" w14:textId="7D05D2F6" w:rsidR="00EE2FEB" w:rsidRPr="006328FF" w:rsidRDefault="006328FF" w:rsidP="006328FF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lt-LT"/>
        </w:rPr>
      </w:pPr>
      <w:r w:rsidRPr="006328FF">
        <w:rPr>
          <w:rFonts w:ascii="Times New Roman" w:hAnsi="Times New Roman" w:cs="Times New Roman"/>
          <w:lang w:val="lt-LT"/>
        </w:rPr>
        <w:t>Tiekėjai turi pildyti lentelės laukelius, kurie yra baltame fone.</w:t>
      </w:r>
      <w:r w:rsidR="00EE2FEB" w:rsidRPr="006328FF">
        <w:rPr>
          <w:rFonts w:ascii="Times New Roman" w:hAnsi="Times New Roman" w:cs="Times New Roman"/>
          <w:lang w:val="lt-LT"/>
        </w:rPr>
        <w:t xml:space="preserve"> </w:t>
      </w:r>
    </w:p>
    <w:p w14:paraId="493126F7" w14:textId="4957F282" w:rsidR="001D238D" w:rsidRPr="006249DD" w:rsidRDefault="001D238D" w:rsidP="0087421C">
      <w:pPr>
        <w:tabs>
          <w:tab w:val="left" w:pos="6420"/>
        </w:tabs>
        <w:rPr>
          <w:rFonts w:ascii="Times New Roman" w:hAnsi="Times New Roman" w:cs="Times New Roman"/>
          <w:lang w:val="lt-LT"/>
        </w:rPr>
      </w:pPr>
    </w:p>
    <w:sectPr w:rsidR="001D238D" w:rsidRPr="006249DD" w:rsidSect="007E652A">
      <w:footerReference w:type="default" r:id="rId8"/>
      <w:pgSz w:w="16838" w:h="11906" w:orient="landscape"/>
      <w:pgMar w:top="567" w:right="851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9BA7A" w14:textId="77777777" w:rsidR="00391946" w:rsidRDefault="00391946" w:rsidP="00596059">
      <w:pPr>
        <w:spacing w:after="0" w:line="240" w:lineRule="auto"/>
      </w:pPr>
      <w:r>
        <w:separator/>
      </w:r>
    </w:p>
  </w:endnote>
  <w:endnote w:type="continuationSeparator" w:id="0">
    <w:p w14:paraId="563C1B49" w14:textId="77777777" w:rsidR="00391946" w:rsidRDefault="00391946" w:rsidP="0059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18722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F7E68C" w14:textId="77777777" w:rsidR="00946111" w:rsidRDefault="009461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5469AA" w14:textId="77777777" w:rsidR="00946111" w:rsidRDefault="00946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6274E" w14:textId="77777777" w:rsidR="00391946" w:rsidRDefault="00391946" w:rsidP="00596059">
      <w:pPr>
        <w:spacing w:after="0" w:line="240" w:lineRule="auto"/>
      </w:pPr>
      <w:r>
        <w:separator/>
      </w:r>
    </w:p>
  </w:footnote>
  <w:footnote w:type="continuationSeparator" w:id="0">
    <w:p w14:paraId="14645E87" w14:textId="77777777" w:rsidR="00391946" w:rsidRDefault="00391946" w:rsidP="00596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C6E1963"/>
    <w:multiLevelType w:val="multilevel"/>
    <w:tmpl w:val="79BA68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0" w:hanging="504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5" w15:restartNumberingAfterBreak="0">
    <w:nsid w:val="118A0ED1"/>
    <w:multiLevelType w:val="hybridMultilevel"/>
    <w:tmpl w:val="8D00A8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13C0"/>
    <w:multiLevelType w:val="hybridMultilevel"/>
    <w:tmpl w:val="E026BA0C"/>
    <w:lvl w:ilvl="0" w:tplc="46688E6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8B1"/>
    <w:rsid w:val="00016A84"/>
    <w:rsid w:val="000258A3"/>
    <w:rsid w:val="00026EBE"/>
    <w:rsid w:val="000327C8"/>
    <w:rsid w:val="00033131"/>
    <w:rsid w:val="00043128"/>
    <w:rsid w:val="00043F62"/>
    <w:rsid w:val="0004529B"/>
    <w:rsid w:val="00052120"/>
    <w:rsid w:val="00053506"/>
    <w:rsid w:val="000541C2"/>
    <w:rsid w:val="00054FC6"/>
    <w:rsid w:val="000571EE"/>
    <w:rsid w:val="0006031E"/>
    <w:rsid w:val="00071A09"/>
    <w:rsid w:val="00074BB2"/>
    <w:rsid w:val="000813C3"/>
    <w:rsid w:val="000830B9"/>
    <w:rsid w:val="00087144"/>
    <w:rsid w:val="000941F6"/>
    <w:rsid w:val="00094DD8"/>
    <w:rsid w:val="00095D59"/>
    <w:rsid w:val="0009718B"/>
    <w:rsid w:val="000976C7"/>
    <w:rsid w:val="000A2BE7"/>
    <w:rsid w:val="000C2833"/>
    <w:rsid w:val="000C5715"/>
    <w:rsid w:val="000D329C"/>
    <w:rsid w:val="000E013C"/>
    <w:rsid w:val="000E2EFB"/>
    <w:rsid w:val="000F54FB"/>
    <w:rsid w:val="00102686"/>
    <w:rsid w:val="00110C1D"/>
    <w:rsid w:val="00116E12"/>
    <w:rsid w:val="00116E89"/>
    <w:rsid w:val="00117AD9"/>
    <w:rsid w:val="00122A39"/>
    <w:rsid w:val="0015416C"/>
    <w:rsid w:val="001658D6"/>
    <w:rsid w:val="00175B9E"/>
    <w:rsid w:val="001820A0"/>
    <w:rsid w:val="001845EE"/>
    <w:rsid w:val="0019024E"/>
    <w:rsid w:val="001A791D"/>
    <w:rsid w:val="001B1C1C"/>
    <w:rsid w:val="001B72A3"/>
    <w:rsid w:val="001C133F"/>
    <w:rsid w:val="001C36EF"/>
    <w:rsid w:val="001D238D"/>
    <w:rsid w:val="001D46FA"/>
    <w:rsid w:val="001E4E9C"/>
    <w:rsid w:val="002167FD"/>
    <w:rsid w:val="00221240"/>
    <w:rsid w:val="002378A3"/>
    <w:rsid w:val="00237986"/>
    <w:rsid w:val="00246C71"/>
    <w:rsid w:val="00263631"/>
    <w:rsid w:val="00277B0C"/>
    <w:rsid w:val="002803C5"/>
    <w:rsid w:val="00280C7C"/>
    <w:rsid w:val="002819F1"/>
    <w:rsid w:val="002821B5"/>
    <w:rsid w:val="00282693"/>
    <w:rsid w:val="00291F82"/>
    <w:rsid w:val="00292271"/>
    <w:rsid w:val="002A21FC"/>
    <w:rsid w:val="002A279C"/>
    <w:rsid w:val="002A4827"/>
    <w:rsid w:val="002A73BE"/>
    <w:rsid w:val="002B6B21"/>
    <w:rsid w:val="002B7DEC"/>
    <w:rsid w:val="002D0922"/>
    <w:rsid w:val="002E6944"/>
    <w:rsid w:val="002F5873"/>
    <w:rsid w:val="003034A3"/>
    <w:rsid w:val="00303C51"/>
    <w:rsid w:val="003117A2"/>
    <w:rsid w:val="003303EA"/>
    <w:rsid w:val="00334ED4"/>
    <w:rsid w:val="003431F7"/>
    <w:rsid w:val="003437BC"/>
    <w:rsid w:val="003469FA"/>
    <w:rsid w:val="003555FE"/>
    <w:rsid w:val="00357799"/>
    <w:rsid w:val="00367846"/>
    <w:rsid w:val="00382318"/>
    <w:rsid w:val="00382F46"/>
    <w:rsid w:val="00385B6F"/>
    <w:rsid w:val="00391946"/>
    <w:rsid w:val="003952C6"/>
    <w:rsid w:val="003A2E52"/>
    <w:rsid w:val="003A73CD"/>
    <w:rsid w:val="003C442E"/>
    <w:rsid w:val="003C52A3"/>
    <w:rsid w:val="003D46A4"/>
    <w:rsid w:val="003E2EAA"/>
    <w:rsid w:val="004021F4"/>
    <w:rsid w:val="0041124A"/>
    <w:rsid w:val="00415D50"/>
    <w:rsid w:val="00417CAB"/>
    <w:rsid w:val="00431CDF"/>
    <w:rsid w:val="00452412"/>
    <w:rsid w:val="00452E17"/>
    <w:rsid w:val="00455AC6"/>
    <w:rsid w:val="0046301B"/>
    <w:rsid w:val="004639CA"/>
    <w:rsid w:val="00466633"/>
    <w:rsid w:val="00473C6E"/>
    <w:rsid w:val="0047507C"/>
    <w:rsid w:val="0048130C"/>
    <w:rsid w:val="0049120F"/>
    <w:rsid w:val="00495D91"/>
    <w:rsid w:val="004A01CA"/>
    <w:rsid w:val="004B04EB"/>
    <w:rsid w:val="004C0C17"/>
    <w:rsid w:val="004C1798"/>
    <w:rsid w:val="004C2D36"/>
    <w:rsid w:val="004C45D8"/>
    <w:rsid w:val="004C53AC"/>
    <w:rsid w:val="004F5586"/>
    <w:rsid w:val="005008E8"/>
    <w:rsid w:val="00510DA8"/>
    <w:rsid w:val="00516C3A"/>
    <w:rsid w:val="00520BCE"/>
    <w:rsid w:val="00527C22"/>
    <w:rsid w:val="0055134A"/>
    <w:rsid w:val="0055345C"/>
    <w:rsid w:val="0056370F"/>
    <w:rsid w:val="00565B0E"/>
    <w:rsid w:val="00566AF5"/>
    <w:rsid w:val="00583146"/>
    <w:rsid w:val="00583DD1"/>
    <w:rsid w:val="005929EC"/>
    <w:rsid w:val="0059406F"/>
    <w:rsid w:val="00596059"/>
    <w:rsid w:val="005A3D88"/>
    <w:rsid w:val="005B000D"/>
    <w:rsid w:val="005B038B"/>
    <w:rsid w:val="005B04AE"/>
    <w:rsid w:val="005C0279"/>
    <w:rsid w:val="005C4926"/>
    <w:rsid w:val="005E3EF2"/>
    <w:rsid w:val="005E6376"/>
    <w:rsid w:val="005F227D"/>
    <w:rsid w:val="005F34DE"/>
    <w:rsid w:val="006249DD"/>
    <w:rsid w:val="006328FF"/>
    <w:rsid w:val="00646E29"/>
    <w:rsid w:val="00647C57"/>
    <w:rsid w:val="00657B94"/>
    <w:rsid w:val="00663B6C"/>
    <w:rsid w:val="00671E27"/>
    <w:rsid w:val="006872A3"/>
    <w:rsid w:val="0069647E"/>
    <w:rsid w:val="006B161B"/>
    <w:rsid w:val="006C45BF"/>
    <w:rsid w:val="006C6293"/>
    <w:rsid w:val="006C6ACB"/>
    <w:rsid w:val="006C6C1B"/>
    <w:rsid w:val="006D65A4"/>
    <w:rsid w:val="006E2E18"/>
    <w:rsid w:val="006E4620"/>
    <w:rsid w:val="007119C5"/>
    <w:rsid w:val="00716CA6"/>
    <w:rsid w:val="0071720E"/>
    <w:rsid w:val="007248D4"/>
    <w:rsid w:val="00726860"/>
    <w:rsid w:val="007271E3"/>
    <w:rsid w:val="00727510"/>
    <w:rsid w:val="007277E8"/>
    <w:rsid w:val="007417E0"/>
    <w:rsid w:val="00764B93"/>
    <w:rsid w:val="007940B6"/>
    <w:rsid w:val="007A3B1C"/>
    <w:rsid w:val="007D1B55"/>
    <w:rsid w:val="007D5A7C"/>
    <w:rsid w:val="007E0D6E"/>
    <w:rsid w:val="007E652A"/>
    <w:rsid w:val="00802026"/>
    <w:rsid w:val="00811737"/>
    <w:rsid w:val="00834BCE"/>
    <w:rsid w:val="00837301"/>
    <w:rsid w:val="00864A67"/>
    <w:rsid w:val="008722FE"/>
    <w:rsid w:val="0087421C"/>
    <w:rsid w:val="0089702A"/>
    <w:rsid w:val="008A145D"/>
    <w:rsid w:val="008A7873"/>
    <w:rsid w:val="008B1DF7"/>
    <w:rsid w:val="008B3920"/>
    <w:rsid w:val="008C3B09"/>
    <w:rsid w:val="008C5482"/>
    <w:rsid w:val="008C7FEA"/>
    <w:rsid w:val="008D7F0A"/>
    <w:rsid w:val="008E2282"/>
    <w:rsid w:val="008E5409"/>
    <w:rsid w:val="008E7116"/>
    <w:rsid w:val="008E7B4D"/>
    <w:rsid w:val="008F161E"/>
    <w:rsid w:val="008F2EB1"/>
    <w:rsid w:val="008F378D"/>
    <w:rsid w:val="00903AE1"/>
    <w:rsid w:val="00904313"/>
    <w:rsid w:val="009049E6"/>
    <w:rsid w:val="00907124"/>
    <w:rsid w:val="00907892"/>
    <w:rsid w:val="00915251"/>
    <w:rsid w:val="00917432"/>
    <w:rsid w:val="0092709D"/>
    <w:rsid w:val="009310AB"/>
    <w:rsid w:val="00932653"/>
    <w:rsid w:val="0093450C"/>
    <w:rsid w:val="009353D7"/>
    <w:rsid w:val="00936677"/>
    <w:rsid w:val="00946004"/>
    <w:rsid w:val="00946111"/>
    <w:rsid w:val="00954086"/>
    <w:rsid w:val="00954199"/>
    <w:rsid w:val="00962B23"/>
    <w:rsid w:val="00970DE1"/>
    <w:rsid w:val="00980CFF"/>
    <w:rsid w:val="00985A70"/>
    <w:rsid w:val="00985C6E"/>
    <w:rsid w:val="00996DC5"/>
    <w:rsid w:val="00997DEA"/>
    <w:rsid w:val="009A0BE7"/>
    <w:rsid w:val="009B1EAF"/>
    <w:rsid w:val="009B7FBC"/>
    <w:rsid w:val="009C1E69"/>
    <w:rsid w:val="009C2F35"/>
    <w:rsid w:val="009C62A3"/>
    <w:rsid w:val="009D2922"/>
    <w:rsid w:val="009E6ED3"/>
    <w:rsid w:val="00A00B4A"/>
    <w:rsid w:val="00A14A15"/>
    <w:rsid w:val="00A174D1"/>
    <w:rsid w:val="00A23D19"/>
    <w:rsid w:val="00A42044"/>
    <w:rsid w:val="00A4383E"/>
    <w:rsid w:val="00A77B42"/>
    <w:rsid w:val="00A80237"/>
    <w:rsid w:val="00A918C5"/>
    <w:rsid w:val="00AA1E24"/>
    <w:rsid w:val="00AB2605"/>
    <w:rsid w:val="00AB56F2"/>
    <w:rsid w:val="00AB72F9"/>
    <w:rsid w:val="00AD4328"/>
    <w:rsid w:val="00AE6A27"/>
    <w:rsid w:val="00AF5E38"/>
    <w:rsid w:val="00B31E9E"/>
    <w:rsid w:val="00B351D5"/>
    <w:rsid w:val="00B37058"/>
    <w:rsid w:val="00B41FCF"/>
    <w:rsid w:val="00B440B5"/>
    <w:rsid w:val="00B47704"/>
    <w:rsid w:val="00B50E38"/>
    <w:rsid w:val="00B51E1D"/>
    <w:rsid w:val="00B566D5"/>
    <w:rsid w:val="00B5789D"/>
    <w:rsid w:val="00B74674"/>
    <w:rsid w:val="00B748FC"/>
    <w:rsid w:val="00B75737"/>
    <w:rsid w:val="00B95153"/>
    <w:rsid w:val="00BC77EC"/>
    <w:rsid w:val="00BD29F1"/>
    <w:rsid w:val="00BD7D84"/>
    <w:rsid w:val="00BE435F"/>
    <w:rsid w:val="00BE5D88"/>
    <w:rsid w:val="00BE66F4"/>
    <w:rsid w:val="00BF48F0"/>
    <w:rsid w:val="00BF7F26"/>
    <w:rsid w:val="00C02716"/>
    <w:rsid w:val="00C03B7D"/>
    <w:rsid w:val="00C124E5"/>
    <w:rsid w:val="00C2295E"/>
    <w:rsid w:val="00C23E1F"/>
    <w:rsid w:val="00C270AC"/>
    <w:rsid w:val="00C334D8"/>
    <w:rsid w:val="00C4283B"/>
    <w:rsid w:val="00C4463E"/>
    <w:rsid w:val="00C508B1"/>
    <w:rsid w:val="00C533D4"/>
    <w:rsid w:val="00C6222E"/>
    <w:rsid w:val="00C865A3"/>
    <w:rsid w:val="00CB1F32"/>
    <w:rsid w:val="00CB2979"/>
    <w:rsid w:val="00CC3A5C"/>
    <w:rsid w:val="00CD6FA2"/>
    <w:rsid w:val="00CE0889"/>
    <w:rsid w:val="00CE2995"/>
    <w:rsid w:val="00CF0BE5"/>
    <w:rsid w:val="00D05192"/>
    <w:rsid w:val="00D13792"/>
    <w:rsid w:val="00D20616"/>
    <w:rsid w:val="00D22A12"/>
    <w:rsid w:val="00D22FDB"/>
    <w:rsid w:val="00D34A15"/>
    <w:rsid w:val="00D35396"/>
    <w:rsid w:val="00D424B0"/>
    <w:rsid w:val="00D521C9"/>
    <w:rsid w:val="00D54250"/>
    <w:rsid w:val="00D63363"/>
    <w:rsid w:val="00D83B71"/>
    <w:rsid w:val="00D90927"/>
    <w:rsid w:val="00D948C1"/>
    <w:rsid w:val="00D967CA"/>
    <w:rsid w:val="00D976B4"/>
    <w:rsid w:val="00DA0C47"/>
    <w:rsid w:val="00DA3869"/>
    <w:rsid w:val="00DA54AF"/>
    <w:rsid w:val="00DA7ADD"/>
    <w:rsid w:val="00DB3F1E"/>
    <w:rsid w:val="00DC6A3B"/>
    <w:rsid w:val="00DD2782"/>
    <w:rsid w:val="00DD2FB1"/>
    <w:rsid w:val="00DF0FC0"/>
    <w:rsid w:val="00DF58CF"/>
    <w:rsid w:val="00E0197B"/>
    <w:rsid w:val="00E07393"/>
    <w:rsid w:val="00E145F8"/>
    <w:rsid w:val="00E159F1"/>
    <w:rsid w:val="00E23CA4"/>
    <w:rsid w:val="00E25EBC"/>
    <w:rsid w:val="00E321A8"/>
    <w:rsid w:val="00E36B99"/>
    <w:rsid w:val="00E37A83"/>
    <w:rsid w:val="00E40937"/>
    <w:rsid w:val="00E4582E"/>
    <w:rsid w:val="00E5587B"/>
    <w:rsid w:val="00E56685"/>
    <w:rsid w:val="00E56EED"/>
    <w:rsid w:val="00E605BB"/>
    <w:rsid w:val="00E76206"/>
    <w:rsid w:val="00E76937"/>
    <w:rsid w:val="00E82DE7"/>
    <w:rsid w:val="00E95141"/>
    <w:rsid w:val="00E975FB"/>
    <w:rsid w:val="00EA6D9A"/>
    <w:rsid w:val="00EB7B1D"/>
    <w:rsid w:val="00EC1139"/>
    <w:rsid w:val="00EC43B1"/>
    <w:rsid w:val="00EC71FC"/>
    <w:rsid w:val="00ED319C"/>
    <w:rsid w:val="00ED6284"/>
    <w:rsid w:val="00ED7124"/>
    <w:rsid w:val="00EE131B"/>
    <w:rsid w:val="00EE19C2"/>
    <w:rsid w:val="00EE2FEB"/>
    <w:rsid w:val="00EE3A7B"/>
    <w:rsid w:val="00EE4767"/>
    <w:rsid w:val="00F02744"/>
    <w:rsid w:val="00F06029"/>
    <w:rsid w:val="00F07837"/>
    <w:rsid w:val="00F1105A"/>
    <w:rsid w:val="00F32A56"/>
    <w:rsid w:val="00F36C4C"/>
    <w:rsid w:val="00F5008B"/>
    <w:rsid w:val="00F55D89"/>
    <w:rsid w:val="00F73515"/>
    <w:rsid w:val="00F74E20"/>
    <w:rsid w:val="00F8506F"/>
    <w:rsid w:val="00F9722E"/>
    <w:rsid w:val="00FB0A6F"/>
    <w:rsid w:val="00FB2449"/>
    <w:rsid w:val="00FC585E"/>
    <w:rsid w:val="00FD6FE7"/>
    <w:rsid w:val="00FE1B4C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8F0C"/>
  <w15:docId w15:val="{4691DBF0-61C9-40E9-9E51-159BC205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50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92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6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059"/>
  </w:style>
  <w:style w:type="paragraph" w:styleId="Footer">
    <w:name w:val="footer"/>
    <w:basedOn w:val="Normal"/>
    <w:link w:val="FooterChar"/>
    <w:uiPriority w:val="99"/>
    <w:unhideWhenUsed/>
    <w:rsid w:val="00596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059"/>
  </w:style>
  <w:style w:type="character" w:styleId="CommentReference">
    <w:name w:val="annotation reference"/>
    <w:basedOn w:val="DefaultParagraphFont"/>
    <w:uiPriority w:val="99"/>
    <w:semiHidden/>
    <w:unhideWhenUsed/>
    <w:rsid w:val="00CD6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F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F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05682-5FEF-4B90-942F-11C19EA3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14</Pages>
  <Words>12598</Words>
  <Characters>7181</Characters>
  <Application>Microsoft Office Word</Application>
  <DocSecurity>0</DocSecurity>
  <Lines>59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AVEVITA</Company>
  <LinksUpToDate>false</LinksUpToDate>
  <CharactersWithSpaces>19740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KarinaCh</dc:creator>
  <cp:lastModifiedBy>Dainius Biekša</cp:lastModifiedBy>
  <cp:revision>99</cp:revision>
  <cp:lastPrinted>2017-04-26T08:09:00Z</cp:lastPrinted>
  <dcterms:created xsi:type="dcterms:W3CDTF">2021-06-29T09:42:00Z</dcterms:created>
  <dcterms:modified xsi:type="dcterms:W3CDTF">2021-09-09T14:53:00Z</dcterms:modified>
</cp:coreProperties>
</file>